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2FE70B" w14:textId="77777777" w:rsidR="004B4551" w:rsidRPr="00A4508B" w:rsidRDefault="004B4551" w:rsidP="00FC67C6">
      <w:pPr>
        <w:pageBreakBefore/>
        <w:jc w:val="right"/>
        <w:rPr>
          <w:szCs w:val="20"/>
        </w:rPr>
      </w:pPr>
      <w:r w:rsidRPr="00A4508B">
        <w:rPr>
          <w:b/>
          <w:szCs w:val="20"/>
        </w:rPr>
        <w:t xml:space="preserve">Załącznik nr 1 do Zapytania cenowego </w:t>
      </w:r>
    </w:p>
    <w:p w14:paraId="2ABF801E" w14:textId="77777777" w:rsidR="004B4551" w:rsidRPr="00A4508B" w:rsidRDefault="004B4551" w:rsidP="004B4551">
      <w:pPr>
        <w:jc w:val="center"/>
        <w:rPr>
          <w:szCs w:val="20"/>
        </w:rPr>
      </w:pPr>
      <w:r w:rsidRPr="00A4508B">
        <w:rPr>
          <w:b/>
          <w:szCs w:val="20"/>
        </w:rPr>
        <w:t>Formularz oferty</w:t>
      </w:r>
    </w:p>
    <w:p w14:paraId="0FA2C0B0" w14:textId="257BFB18" w:rsidR="00576FFB" w:rsidRPr="00A4508B" w:rsidRDefault="00576FFB" w:rsidP="00576FFB">
      <w:pPr>
        <w:spacing w:line="240" w:lineRule="auto"/>
        <w:jc w:val="center"/>
        <w:rPr>
          <w:szCs w:val="20"/>
        </w:rPr>
      </w:pPr>
      <w:r w:rsidRPr="00A4508B">
        <w:rPr>
          <w:b/>
          <w:szCs w:val="20"/>
        </w:rPr>
        <w:t>„</w:t>
      </w:r>
      <w:r>
        <w:rPr>
          <w:b/>
          <w:szCs w:val="20"/>
        </w:rPr>
        <w:t xml:space="preserve"> Zakup i dostaw</w:t>
      </w:r>
      <w:r w:rsidR="004B0A25">
        <w:rPr>
          <w:b/>
          <w:szCs w:val="20"/>
        </w:rPr>
        <w:t>a</w:t>
      </w:r>
      <w:r w:rsidRPr="00A4508B">
        <w:rPr>
          <w:b/>
          <w:szCs w:val="20"/>
        </w:rPr>
        <w:t xml:space="preserve"> artykułów papierniczych</w:t>
      </w:r>
      <w:r w:rsidR="00E60A8B">
        <w:rPr>
          <w:b/>
          <w:szCs w:val="20"/>
        </w:rPr>
        <w:t xml:space="preserve"> </w:t>
      </w:r>
      <w:bookmarkStart w:id="0" w:name="_Hlk90558396"/>
      <w:r w:rsidR="00E60A8B">
        <w:rPr>
          <w:b/>
          <w:szCs w:val="20"/>
        </w:rPr>
        <w:t xml:space="preserve">oraz akcesoriów do urządzeń biurowych </w:t>
      </w:r>
      <w:r w:rsidR="00E60A8B" w:rsidRPr="00A4508B">
        <w:rPr>
          <w:b/>
          <w:szCs w:val="20"/>
        </w:rPr>
        <w:t xml:space="preserve"> </w:t>
      </w:r>
      <w:r w:rsidRPr="00A4508B">
        <w:rPr>
          <w:b/>
          <w:szCs w:val="20"/>
        </w:rPr>
        <w:t xml:space="preserve">  </w:t>
      </w:r>
      <w:bookmarkEnd w:id="0"/>
      <w:r w:rsidRPr="00A4508B">
        <w:rPr>
          <w:b/>
          <w:szCs w:val="20"/>
        </w:rPr>
        <w:t>wraz</w:t>
      </w:r>
      <w:r w:rsidR="00E60A8B">
        <w:rPr>
          <w:b/>
          <w:szCs w:val="20"/>
        </w:rPr>
        <w:t> </w:t>
      </w:r>
      <w:r w:rsidRPr="00A4508B">
        <w:rPr>
          <w:b/>
          <w:szCs w:val="20"/>
        </w:rPr>
        <w:t>z</w:t>
      </w:r>
      <w:r w:rsidR="00E60A8B">
        <w:rPr>
          <w:b/>
          <w:szCs w:val="20"/>
        </w:rPr>
        <w:t> </w:t>
      </w:r>
      <w:r w:rsidRPr="00A4508B">
        <w:rPr>
          <w:b/>
          <w:szCs w:val="20"/>
        </w:rPr>
        <w:t xml:space="preserve">transportem w </w:t>
      </w:r>
      <w:bookmarkStart w:id="1" w:name="_Hlk89081488"/>
      <w:r w:rsidR="00586674" w:rsidRPr="00B15E37">
        <w:rPr>
          <w:rFonts w:cs="Arial"/>
          <w:szCs w:val="20"/>
          <w:lang w:eastAsia="ar-SA"/>
        </w:rPr>
        <w:t> </w:t>
      </w:r>
      <w:r w:rsidR="00586674" w:rsidRPr="00586674">
        <w:rPr>
          <w:rFonts w:cs="Arial"/>
          <w:b/>
          <w:bCs/>
          <w:szCs w:val="20"/>
          <w:lang w:eastAsia="ar-SA"/>
        </w:rPr>
        <w:t>okresie od </w:t>
      </w:r>
      <w:r w:rsidR="00586674" w:rsidRPr="00586674">
        <w:rPr>
          <w:b/>
          <w:bCs/>
          <w:lang w:eastAsia="ar-SA"/>
        </w:rPr>
        <w:t>dnia</w:t>
      </w:r>
      <w:r w:rsidR="00586674" w:rsidRPr="00586674">
        <w:rPr>
          <w:b/>
          <w:bCs/>
        </w:rPr>
        <w:t> </w:t>
      </w:r>
      <w:r w:rsidR="00586674" w:rsidRPr="00586674">
        <w:rPr>
          <w:b/>
          <w:bCs/>
          <w:lang w:eastAsia="ar-SA"/>
        </w:rPr>
        <w:t>01</w:t>
      </w:r>
      <w:r w:rsidR="00F85E3A">
        <w:rPr>
          <w:rFonts w:cs="Arial"/>
          <w:b/>
          <w:bCs/>
          <w:szCs w:val="20"/>
          <w:lang w:eastAsia="ar-SA"/>
        </w:rPr>
        <w:t>.0</w:t>
      </w:r>
      <w:r w:rsidR="00277D3E">
        <w:rPr>
          <w:rFonts w:cs="Arial"/>
          <w:b/>
          <w:bCs/>
          <w:szCs w:val="20"/>
          <w:lang w:eastAsia="ar-SA"/>
        </w:rPr>
        <w:t>1</w:t>
      </w:r>
      <w:r w:rsidR="00F85E3A">
        <w:rPr>
          <w:rFonts w:cs="Arial"/>
          <w:b/>
          <w:bCs/>
          <w:szCs w:val="20"/>
          <w:lang w:eastAsia="ar-SA"/>
        </w:rPr>
        <w:t>.202</w:t>
      </w:r>
      <w:r w:rsidR="00277D3E">
        <w:rPr>
          <w:rFonts w:cs="Arial"/>
          <w:b/>
          <w:bCs/>
          <w:szCs w:val="20"/>
          <w:lang w:eastAsia="ar-SA"/>
        </w:rPr>
        <w:t>6</w:t>
      </w:r>
      <w:r w:rsidR="00F85E3A">
        <w:rPr>
          <w:rFonts w:cs="Arial"/>
          <w:b/>
          <w:bCs/>
          <w:szCs w:val="20"/>
          <w:lang w:eastAsia="ar-SA"/>
        </w:rPr>
        <w:t>r.</w:t>
      </w:r>
      <w:r w:rsidR="00805AEA">
        <w:rPr>
          <w:rFonts w:cs="Arial"/>
          <w:b/>
          <w:bCs/>
          <w:szCs w:val="20"/>
          <w:lang w:eastAsia="ar-SA"/>
        </w:rPr>
        <w:t xml:space="preserve"> </w:t>
      </w:r>
      <w:r w:rsidR="00F85E3A">
        <w:rPr>
          <w:rFonts w:cs="Arial"/>
          <w:b/>
          <w:bCs/>
          <w:szCs w:val="20"/>
          <w:lang w:eastAsia="ar-SA"/>
        </w:rPr>
        <w:t>do dnia 3</w:t>
      </w:r>
      <w:r w:rsidR="002C693C">
        <w:rPr>
          <w:rFonts w:cs="Arial"/>
          <w:b/>
          <w:bCs/>
          <w:szCs w:val="20"/>
          <w:lang w:eastAsia="ar-SA"/>
        </w:rPr>
        <w:t>1</w:t>
      </w:r>
      <w:r w:rsidR="00F85E3A">
        <w:rPr>
          <w:rFonts w:cs="Arial"/>
          <w:b/>
          <w:bCs/>
          <w:szCs w:val="20"/>
          <w:lang w:eastAsia="ar-SA"/>
        </w:rPr>
        <w:t>.</w:t>
      </w:r>
      <w:r w:rsidR="002C693C">
        <w:rPr>
          <w:rFonts w:cs="Arial"/>
          <w:b/>
          <w:bCs/>
          <w:szCs w:val="20"/>
          <w:lang w:eastAsia="ar-SA"/>
        </w:rPr>
        <w:t>12</w:t>
      </w:r>
      <w:r w:rsidR="00586674" w:rsidRPr="00586674">
        <w:rPr>
          <w:rFonts w:cs="Arial"/>
          <w:b/>
          <w:bCs/>
          <w:szCs w:val="20"/>
          <w:lang w:eastAsia="ar-SA"/>
        </w:rPr>
        <w:t>.202</w:t>
      </w:r>
      <w:r w:rsidR="00277D3E">
        <w:rPr>
          <w:rFonts w:cs="Arial"/>
          <w:b/>
          <w:bCs/>
          <w:szCs w:val="20"/>
          <w:lang w:eastAsia="ar-SA"/>
        </w:rPr>
        <w:t>6</w:t>
      </w:r>
      <w:r w:rsidR="00586674" w:rsidRPr="00586674">
        <w:rPr>
          <w:rFonts w:cs="Arial"/>
          <w:b/>
          <w:bCs/>
          <w:szCs w:val="20"/>
          <w:lang w:eastAsia="ar-SA"/>
        </w:rPr>
        <w:t>r.</w:t>
      </w:r>
      <w:bookmarkEnd w:id="1"/>
      <w:r w:rsidR="002F3341">
        <w:rPr>
          <w:rFonts w:cs="Arial"/>
          <w:b/>
          <w:szCs w:val="20"/>
        </w:rPr>
        <w:t xml:space="preserve"> </w:t>
      </w:r>
      <w:r w:rsidRPr="00A4508B">
        <w:rPr>
          <w:b/>
          <w:szCs w:val="20"/>
        </w:rPr>
        <w:t>dla Domu Pomocy Społecznej Nad Potokiem im.</w:t>
      </w:r>
      <w:r w:rsidR="00E60A8B">
        <w:rPr>
          <w:b/>
          <w:szCs w:val="20"/>
        </w:rPr>
        <w:t> </w:t>
      </w:r>
      <w:r w:rsidRPr="00A4508B">
        <w:rPr>
          <w:b/>
          <w:szCs w:val="20"/>
        </w:rPr>
        <w:t>Bohdany</w:t>
      </w:r>
      <w:r w:rsidR="00E60A8B">
        <w:rPr>
          <w:b/>
          <w:szCs w:val="20"/>
        </w:rPr>
        <w:t> </w:t>
      </w:r>
      <w:r w:rsidRPr="00A4508B">
        <w:rPr>
          <w:b/>
          <w:szCs w:val="20"/>
        </w:rPr>
        <w:t>„Danuty”</w:t>
      </w:r>
      <w:r w:rsidR="00E60A8B">
        <w:rPr>
          <w:b/>
          <w:szCs w:val="20"/>
        </w:rPr>
        <w:t> </w:t>
      </w:r>
      <w:r w:rsidRPr="00A4508B">
        <w:rPr>
          <w:b/>
          <w:szCs w:val="20"/>
        </w:rPr>
        <w:t>Kijewskiej, ul. Struga 88, 26-600 Radom.”</w:t>
      </w:r>
    </w:p>
    <w:tbl>
      <w:tblPr>
        <w:tblW w:w="0" w:type="auto"/>
        <w:jc w:val="center"/>
        <w:tblLayout w:type="fixed"/>
        <w:tblLook w:val="0000" w:firstRow="0" w:lastRow="0" w:firstColumn="0" w:lastColumn="0" w:noHBand="0" w:noVBand="0"/>
      </w:tblPr>
      <w:tblGrid>
        <w:gridCol w:w="3467"/>
        <w:gridCol w:w="6358"/>
      </w:tblGrid>
      <w:tr w:rsidR="004B4551" w:rsidRPr="00A4508B" w14:paraId="738862E1" w14:textId="77777777" w:rsidTr="0045359F">
        <w:trPr>
          <w:trHeight w:val="1223"/>
          <w:jc w:val="center"/>
        </w:trPr>
        <w:tc>
          <w:tcPr>
            <w:tcW w:w="3467" w:type="dxa"/>
            <w:tcBorders>
              <w:top w:val="single" w:sz="4" w:space="0" w:color="000000"/>
              <w:left w:val="single" w:sz="4" w:space="0" w:color="000000"/>
              <w:bottom w:val="single" w:sz="4" w:space="0" w:color="000000"/>
              <w:right w:val="single" w:sz="4" w:space="0" w:color="000000"/>
            </w:tcBorders>
            <w:vAlign w:val="center"/>
          </w:tcPr>
          <w:p w14:paraId="71C6E5D8" w14:textId="77777777" w:rsidR="004B4551" w:rsidRPr="00A4508B" w:rsidRDefault="004B4551" w:rsidP="0045359F">
            <w:pPr>
              <w:pStyle w:val="NumPar1"/>
              <w:numPr>
                <w:ilvl w:val="0"/>
                <w:numId w:val="0"/>
              </w:numPr>
              <w:tabs>
                <w:tab w:val="left" w:pos="708"/>
              </w:tabs>
              <w:spacing w:line="276" w:lineRule="auto"/>
              <w:ind w:left="850" w:hanging="850"/>
              <w:jc w:val="left"/>
              <w:rPr>
                <w:szCs w:val="20"/>
              </w:rPr>
            </w:pPr>
            <w:r w:rsidRPr="00A4508B">
              <w:rPr>
                <w:rFonts w:ascii="Arial" w:hAnsi="Arial" w:cs="Arial"/>
                <w:szCs w:val="20"/>
              </w:rPr>
              <w:t>Pełna nazwa firmy</w:t>
            </w:r>
          </w:p>
        </w:tc>
        <w:tc>
          <w:tcPr>
            <w:tcW w:w="6358" w:type="dxa"/>
            <w:tcBorders>
              <w:top w:val="single" w:sz="4" w:space="0" w:color="000000"/>
              <w:left w:val="single" w:sz="4" w:space="0" w:color="000000"/>
              <w:bottom w:val="single" w:sz="4" w:space="0" w:color="000000"/>
              <w:right w:val="single" w:sz="4" w:space="0" w:color="000000"/>
            </w:tcBorders>
          </w:tcPr>
          <w:p w14:paraId="766C7B5D" w14:textId="77777777" w:rsidR="004B4551" w:rsidRPr="00A4508B" w:rsidRDefault="004B4551" w:rsidP="0045359F">
            <w:pPr>
              <w:pStyle w:val="Text1"/>
              <w:spacing w:line="276" w:lineRule="auto"/>
              <w:ind w:left="0"/>
              <w:jc w:val="center"/>
              <w:rPr>
                <w:szCs w:val="20"/>
              </w:rPr>
            </w:pPr>
            <w:r w:rsidRPr="00A4508B">
              <w:rPr>
                <w:rFonts w:ascii="Arial" w:hAnsi="Arial" w:cs="Arial"/>
                <w:szCs w:val="20"/>
              </w:rPr>
              <w:t>……………………………………………………………………….…….</w:t>
            </w:r>
          </w:p>
          <w:p w14:paraId="3AC58E34" w14:textId="77777777" w:rsidR="004B4551" w:rsidRPr="00A4508B" w:rsidRDefault="004B4551" w:rsidP="0045359F">
            <w:pPr>
              <w:pStyle w:val="Text1"/>
              <w:spacing w:line="276" w:lineRule="auto"/>
              <w:ind w:left="0"/>
              <w:jc w:val="center"/>
              <w:rPr>
                <w:szCs w:val="20"/>
              </w:rPr>
            </w:pPr>
            <w:r w:rsidRPr="00A4508B">
              <w:rPr>
                <w:rFonts w:ascii="Arial" w:hAnsi="Arial" w:cs="Arial"/>
                <w:szCs w:val="20"/>
              </w:rPr>
              <w:t>……………………………………………………………………………..</w:t>
            </w:r>
          </w:p>
          <w:p w14:paraId="47ED3EA0" w14:textId="77777777" w:rsidR="004B4551" w:rsidRPr="00A4508B" w:rsidRDefault="004B4551" w:rsidP="005B545D">
            <w:pPr>
              <w:pStyle w:val="Text1"/>
              <w:spacing w:line="276" w:lineRule="auto"/>
              <w:ind w:left="0"/>
              <w:jc w:val="center"/>
              <w:rPr>
                <w:szCs w:val="20"/>
              </w:rPr>
            </w:pPr>
            <w:r w:rsidRPr="00A4508B">
              <w:rPr>
                <w:rFonts w:ascii="Arial" w:hAnsi="Arial" w:cs="Arial"/>
                <w:szCs w:val="20"/>
              </w:rPr>
              <w:t>…………………………………………………………………………….</w:t>
            </w:r>
          </w:p>
        </w:tc>
      </w:tr>
      <w:tr w:rsidR="004B4551" w:rsidRPr="00A4508B" w14:paraId="1F126C80" w14:textId="77777777" w:rsidTr="0045359F">
        <w:trPr>
          <w:trHeight w:val="1223"/>
          <w:jc w:val="center"/>
        </w:trPr>
        <w:tc>
          <w:tcPr>
            <w:tcW w:w="3467" w:type="dxa"/>
            <w:tcBorders>
              <w:top w:val="single" w:sz="4" w:space="0" w:color="000000"/>
              <w:left w:val="single" w:sz="4" w:space="0" w:color="000000"/>
              <w:bottom w:val="single" w:sz="4" w:space="0" w:color="000000"/>
              <w:right w:val="single" w:sz="4" w:space="0" w:color="000000"/>
            </w:tcBorders>
            <w:vAlign w:val="center"/>
          </w:tcPr>
          <w:p w14:paraId="52463B03" w14:textId="77777777" w:rsidR="004B4551" w:rsidRPr="00A4508B" w:rsidRDefault="004B4551" w:rsidP="0045359F">
            <w:pPr>
              <w:pStyle w:val="Text1"/>
              <w:spacing w:before="0" w:after="0" w:line="276" w:lineRule="auto"/>
              <w:ind w:left="0"/>
              <w:jc w:val="left"/>
              <w:rPr>
                <w:szCs w:val="20"/>
              </w:rPr>
            </w:pPr>
            <w:r w:rsidRPr="00A4508B">
              <w:rPr>
                <w:rFonts w:ascii="Arial" w:hAnsi="Arial" w:cs="Arial"/>
                <w:szCs w:val="20"/>
              </w:rPr>
              <w:t>W zależności od podmiotu</w:t>
            </w:r>
          </w:p>
          <w:p w14:paraId="6B52C3DE" w14:textId="77777777" w:rsidR="004B4551" w:rsidRPr="00A4508B" w:rsidRDefault="004B4551" w:rsidP="0045359F">
            <w:pPr>
              <w:pStyle w:val="Text1"/>
              <w:spacing w:before="0" w:after="0" w:line="276" w:lineRule="auto"/>
              <w:ind w:left="0"/>
              <w:jc w:val="left"/>
              <w:rPr>
                <w:szCs w:val="20"/>
              </w:rPr>
            </w:pPr>
            <w:r w:rsidRPr="00A4508B">
              <w:rPr>
                <w:rFonts w:ascii="Arial" w:hAnsi="Arial" w:cs="Arial"/>
                <w:szCs w:val="20"/>
              </w:rPr>
              <w:t>(NIP/PESEL, REGON, KRS)</w:t>
            </w:r>
          </w:p>
          <w:p w14:paraId="61311D6C" w14:textId="77777777" w:rsidR="004B4551" w:rsidRPr="00A4508B" w:rsidRDefault="004B4551" w:rsidP="0045359F">
            <w:pPr>
              <w:pStyle w:val="Text1"/>
              <w:spacing w:before="0" w:after="0" w:line="276" w:lineRule="auto"/>
              <w:ind w:left="0"/>
              <w:jc w:val="left"/>
              <w:rPr>
                <w:szCs w:val="20"/>
              </w:rPr>
            </w:pPr>
            <w:r w:rsidRPr="00A4508B">
              <w:rPr>
                <w:rFonts w:ascii="Arial" w:hAnsi="Arial" w:cs="Arial"/>
                <w:i/>
                <w:szCs w:val="20"/>
              </w:rPr>
              <w:t>(podać właściwy numer oraz zarejestrowaną formę prawną wraz z jej numerem)</w:t>
            </w:r>
          </w:p>
        </w:tc>
        <w:tc>
          <w:tcPr>
            <w:tcW w:w="6358" w:type="dxa"/>
            <w:tcBorders>
              <w:top w:val="single" w:sz="4" w:space="0" w:color="000000"/>
              <w:left w:val="single" w:sz="4" w:space="0" w:color="000000"/>
              <w:bottom w:val="single" w:sz="4" w:space="0" w:color="000000"/>
              <w:right w:val="single" w:sz="4" w:space="0" w:color="000000"/>
            </w:tcBorders>
            <w:vAlign w:val="center"/>
          </w:tcPr>
          <w:p w14:paraId="3442A927" w14:textId="77777777" w:rsidR="004B4551" w:rsidRPr="00A4508B" w:rsidRDefault="004B4551" w:rsidP="0045359F">
            <w:pPr>
              <w:pStyle w:val="Text1"/>
              <w:spacing w:after="0" w:line="276" w:lineRule="auto"/>
              <w:ind w:left="0"/>
              <w:jc w:val="center"/>
              <w:rPr>
                <w:szCs w:val="20"/>
              </w:rPr>
            </w:pPr>
            <w:r w:rsidRPr="00A4508B">
              <w:rPr>
                <w:rFonts w:ascii="Arial" w:hAnsi="Arial" w:cs="Arial"/>
                <w:szCs w:val="20"/>
              </w:rPr>
              <w:t>…………………………………………………………..………………….</w:t>
            </w:r>
          </w:p>
          <w:p w14:paraId="7C600CBD" w14:textId="77777777" w:rsidR="004B4551" w:rsidRPr="00A4508B" w:rsidRDefault="004B4551" w:rsidP="0045359F">
            <w:pPr>
              <w:pStyle w:val="Text1"/>
              <w:spacing w:after="0" w:line="276" w:lineRule="auto"/>
              <w:ind w:left="0"/>
              <w:jc w:val="center"/>
              <w:rPr>
                <w:szCs w:val="20"/>
              </w:rPr>
            </w:pPr>
            <w:r w:rsidRPr="00A4508B">
              <w:rPr>
                <w:rFonts w:ascii="Arial" w:hAnsi="Arial" w:cs="Arial"/>
                <w:szCs w:val="20"/>
              </w:rPr>
              <w:t>………………………………..……………………..……………………..</w:t>
            </w:r>
          </w:p>
          <w:p w14:paraId="0BD5AB1F" w14:textId="77777777" w:rsidR="004B4551" w:rsidRPr="00A4508B" w:rsidRDefault="004B4551" w:rsidP="0045359F">
            <w:pPr>
              <w:pStyle w:val="Text1"/>
              <w:spacing w:line="276" w:lineRule="auto"/>
              <w:ind w:left="0"/>
              <w:jc w:val="center"/>
              <w:rPr>
                <w:szCs w:val="20"/>
              </w:rPr>
            </w:pPr>
            <w:r w:rsidRPr="00A4508B">
              <w:rPr>
                <w:rFonts w:ascii="Arial" w:hAnsi="Arial" w:cs="Arial"/>
                <w:szCs w:val="20"/>
              </w:rPr>
              <w:t>…………………………………………………..………………………….</w:t>
            </w:r>
          </w:p>
        </w:tc>
      </w:tr>
      <w:tr w:rsidR="004B4551" w:rsidRPr="00A4508B" w14:paraId="4E4234D1" w14:textId="77777777" w:rsidTr="0045359F">
        <w:trPr>
          <w:trHeight w:val="1606"/>
          <w:jc w:val="center"/>
        </w:trPr>
        <w:tc>
          <w:tcPr>
            <w:tcW w:w="3467" w:type="dxa"/>
            <w:tcBorders>
              <w:top w:val="single" w:sz="4" w:space="0" w:color="000000"/>
              <w:left w:val="single" w:sz="4" w:space="0" w:color="000000"/>
              <w:bottom w:val="single" w:sz="4" w:space="0" w:color="000000"/>
              <w:right w:val="single" w:sz="4" w:space="0" w:color="000000"/>
            </w:tcBorders>
            <w:vAlign w:val="center"/>
          </w:tcPr>
          <w:p w14:paraId="20D932BC" w14:textId="77777777" w:rsidR="004B4551" w:rsidRPr="00A4508B" w:rsidRDefault="004B4551" w:rsidP="0045359F">
            <w:pPr>
              <w:pStyle w:val="Text1"/>
              <w:spacing w:line="276" w:lineRule="auto"/>
              <w:ind w:left="0"/>
              <w:jc w:val="left"/>
              <w:rPr>
                <w:szCs w:val="20"/>
              </w:rPr>
            </w:pPr>
            <w:r w:rsidRPr="00A4508B">
              <w:rPr>
                <w:rFonts w:ascii="Arial" w:hAnsi="Arial" w:cs="Arial"/>
                <w:szCs w:val="20"/>
              </w:rPr>
              <w:t>Adres pocztowy</w:t>
            </w:r>
          </w:p>
          <w:p w14:paraId="477C0DAB" w14:textId="77777777" w:rsidR="004B4551" w:rsidRPr="00A4508B" w:rsidRDefault="004B4551" w:rsidP="0045359F">
            <w:pPr>
              <w:pStyle w:val="Text1"/>
              <w:spacing w:line="276" w:lineRule="auto"/>
              <w:ind w:left="0"/>
              <w:jc w:val="left"/>
              <w:rPr>
                <w:rFonts w:ascii="Arial" w:hAnsi="Arial" w:cs="Arial"/>
                <w:szCs w:val="20"/>
              </w:rPr>
            </w:pPr>
          </w:p>
          <w:p w14:paraId="7D253BE0" w14:textId="77777777" w:rsidR="004B4551" w:rsidRPr="00A4508B" w:rsidRDefault="004B4551" w:rsidP="0045359F">
            <w:pPr>
              <w:pStyle w:val="Text1"/>
              <w:spacing w:line="276" w:lineRule="auto"/>
              <w:ind w:left="0"/>
              <w:jc w:val="left"/>
              <w:rPr>
                <w:szCs w:val="20"/>
              </w:rPr>
            </w:pPr>
            <w:r w:rsidRPr="00A4508B">
              <w:rPr>
                <w:rFonts w:ascii="Arial" w:hAnsi="Arial" w:cs="Arial"/>
                <w:szCs w:val="20"/>
              </w:rPr>
              <w:t>Adres do korespondencji jeżeli inny niż powyżej</w:t>
            </w:r>
          </w:p>
        </w:tc>
        <w:tc>
          <w:tcPr>
            <w:tcW w:w="6358" w:type="dxa"/>
            <w:tcBorders>
              <w:top w:val="single" w:sz="4" w:space="0" w:color="000000"/>
              <w:left w:val="single" w:sz="4" w:space="0" w:color="000000"/>
              <w:bottom w:val="single" w:sz="4" w:space="0" w:color="000000"/>
              <w:right w:val="single" w:sz="4" w:space="0" w:color="000000"/>
            </w:tcBorders>
            <w:vAlign w:val="center"/>
          </w:tcPr>
          <w:p w14:paraId="1876E9A7" w14:textId="77777777" w:rsidR="004B4551" w:rsidRPr="00A4508B" w:rsidRDefault="004B4551" w:rsidP="0045359F">
            <w:pPr>
              <w:pStyle w:val="Text1"/>
              <w:spacing w:line="276" w:lineRule="auto"/>
              <w:ind w:left="0"/>
              <w:jc w:val="center"/>
              <w:rPr>
                <w:szCs w:val="20"/>
              </w:rPr>
            </w:pPr>
            <w:r w:rsidRPr="00A4508B">
              <w:rPr>
                <w:rFonts w:ascii="Arial" w:hAnsi="Arial" w:cs="Arial"/>
                <w:szCs w:val="20"/>
              </w:rPr>
              <w:t>……………………………………………………………………………….</w:t>
            </w:r>
          </w:p>
          <w:p w14:paraId="24EE6717" w14:textId="77777777" w:rsidR="004B4551" w:rsidRPr="00A4508B" w:rsidRDefault="004B4551" w:rsidP="0045359F">
            <w:pPr>
              <w:pStyle w:val="Text1"/>
              <w:spacing w:line="276" w:lineRule="auto"/>
              <w:ind w:left="0"/>
              <w:jc w:val="center"/>
              <w:rPr>
                <w:szCs w:val="20"/>
              </w:rPr>
            </w:pPr>
            <w:r w:rsidRPr="00A4508B">
              <w:rPr>
                <w:rFonts w:ascii="Arial" w:hAnsi="Arial" w:cs="Arial"/>
                <w:szCs w:val="20"/>
              </w:rPr>
              <w:t>……………………………………………………………………………….</w:t>
            </w:r>
          </w:p>
          <w:p w14:paraId="68F59267" w14:textId="77777777" w:rsidR="004B4551" w:rsidRPr="00A4508B" w:rsidRDefault="004B4551" w:rsidP="0045359F">
            <w:pPr>
              <w:pStyle w:val="Text1"/>
              <w:spacing w:line="276" w:lineRule="auto"/>
              <w:ind w:left="0"/>
              <w:jc w:val="center"/>
              <w:rPr>
                <w:szCs w:val="20"/>
              </w:rPr>
            </w:pPr>
            <w:r w:rsidRPr="00A4508B">
              <w:rPr>
                <w:rFonts w:ascii="Arial" w:hAnsi="Arial" w:cs="Arial"/>
                <w:szCs w:val="20"/>
              </w:rPr>
              <w:t>…………………………………………….…………………………………</w:t>
            </w:r>
          </w:p>
          <w:p w14:paraId="2FFE6A56" w14:textId="77777777" w:rsidR="004B4551" w:rsidRPr="00A4508B" w:rsidRDefault="004B4551" w:rsidP="0045359F">
            <w:pPr>
              <w:pStyle w:val="Text1"/>
              <w:spacing w:line="276" w:lineRule="auto"/>
              <w:ind w:left="0"/>
              <w:jc w:val="center"/>
              <w:rPr>
                <w:szCs w:val="20"/>
              </w:rPr>
            </w:pPr>
            <w:r w:rsidRPr="00A4508B">
              <w:rPr>
                <w:rFonts w:ascii="Arial" w:hAnsi="Arial" w:cs="Arial"/>
                <w:szCs w:val="20"/>
              </w:rPr>
              <w:t>……………………………………………………………………………….</w:t>
            </w:r>
          </w:p>
        </w:tc>
      </w:tr>
      <w:tr w:rsidR="004B4551" w:rsidRPr="00A4508B" w14:paraId="72F34AA9" w14:textId="77777777" w:rsidTr="0045359F">
        <w:trPr>
          <w:trHeight w:val="1223"/>
          <w:jc w:val="center"/>
        </w:trPr>
        <w:tc>
          <w:tcPr>
            <w:tcW w:w="3467" w:type="dxa"/>
            <w:tcBorders>
              <w:top w:val="single" w:sz="4" w:space="0" w:color="000000"/>
              <w:left w:val="single" w:sz="4" w:space="0" w:color="000000"/>
              <w:bottom w:val="single" w:sz="4" w:space="0" w:color="000000"/>
              <w:right w:val="single" w:sz="4" w:space="0" w:color="000000"/>
            </w:tcBorders>
          </w:tcPr>
          <w:p w14:paraId="5CF10C04" w14:textId="77777777" w:rsidR="004B4551" w:rsidRPr="00A4508B" w:rsidRDefault="004B4551" w:rsidP="0045359F">
            <w:pPr>
              <w:pStyle w:val="Text1"/>
              <w:spacing w:after="0" w:line="276" w:lineRule="auto"/>
              <w:ind w:left="0"/>
              <w:rPr>
                <w:szCs w:val="20"/>
              </w:rPr>
            </w:pPr>
            <w:r w:rsidRPr="00A4508B">
              <w:rPr>
                <w:rFonts w:ascii="Arial" w:hAnsi="Arial" w:cs="Arial"/>
                <w:szCs w:val="20"/>
              </w:rPr>
              <w:t xml:space="preserve">Telefon, </w:t>
            </w:r>
          </w:p>
          <w:p w14:paraId="2666EA58" w14:textId="77777777" w:rsidR="004B4551" w:rsidRPr="00A4508B" w:rsidRDefault="004B4551" w:rsidP="0045359F">
            <w:pPr>
              <w:pStyle w:val="Text1"/>
              <w:spacing w:after="0" w:line="276" w:lineRule="auto"/>
              <w:ind w:left="0"/>
              <w:rPr>
                <w:szCs w:val="20"/>
              </w:rPr>
            </w:pPr>
            <w:r w:rsidRPr="00A4508B">
              <w:rPr>
                <w:rFonts w:ascii="Arial" w:hAnsi="Arial" w:cs="Arial"/>
                <w:szCs w:val="20"/>
              </w:rPr>
              <w:t>Adres e-mail</w:t>
            </w:r>
          </w:p>
          <w:p w14:paraId="5538F33B" w14:textId="77777777" w:rsidR="004B4551" w:rsidRPr="00A4508B" w:rsidRDefault="004B4551" w:rsidP="0045359F">
            <w:pPr>
              <w:pStyle w:val="Text1"/>
              <w:spacing w:after="0" w:line="276" w:lineRule="auto"/>
              <w:ind w:left="0"/>
              <w:rPr>
                <w:szCs w:val="20"/>
              </w:rPr>
            </w:pPr>
            <w:r w:rsidRPr="00A4508B">
              <w:rPr>
                <w:rFonts w:ascii="Arial" w:hAnsi="Arial" w:cs="Arial"/>
                <w:szCs w:val="20"/>
              </w:rPr>
              <w:t>Adres internetowy (adres www)</w:t>
            </w:r>
          </w:p>
        </w:tc>
        <w:tc>
          <w:tcPr>
            <w:tcW w:w="6358" w:type="dxa"/>
            <w:tcBorders>
              <w:top w:val="single" w:sz="4" w:space="0" w:color="000000"/>
              <w:left w:val="single" w:sz="4" w:space="0" w:color="000000"/>
              <w:bottom w:val="single" w:sz="4" w:space="0" w:color="000000"/>
              <w:right w:val="single" w:sz="4" w:space="0" w:color="000000"/>
            </w:tcBorders>
          </w:tcPr>
          <w:p w14:paraId="04D8004B" w14:textId="77777777" w:rsidR="004B4551" w:rsidRPr="00A4508B" w:rsidRDefault="004B4551" w:rsidP="0045359F">
            <w:pPr>
              <w:pStyle w:val="Text1"/>
              <w:spacing w:after="0" w:line="276" w:lineRule="auto"/>
              <w:ind w:left="0"/>
              <w:jc w:val="center"/>
              <w:rPr>
                <w:szCs w:val="20"/>
              </w:rPr>
            </w:pPr>
            <w:r w:rsidRPr="00A4508B">
              <w:rPr>
                <w:rFonts w:ascii="Arial" w:hAnsi="Arial" w:cs="Arial"/>
                <w:szCs w:val="20"/>
              </w:rPr>
              <w:t>…………………………………..……………………………………………</w:t>
            </w:r>
          </w:p>
          <w:p w14:paraId="6D8FF943" w14:textId="77777777" w:rsidR="004B4551" w:rsidRPr="00A4508B" w:rsidRDefault="004B4551" w:rsidP="0045359F">
            <w:pPr>
              <w:pStyle w:val="Text1"/>
              <w:spacing w:after="0" w:line="276" w:lineRule="auto"/>
              <w:ind w:left="0"/>
              <w:jc w:val="center"/>
              <w:rPr>
                <w:szCs w:val="20"/>
              </w:rPr>
            </w:pPr>
            <w:r w:rsidRPr="00A4508B">
              <w:rPr>
                <w:rFonts w:ascii="Arial" w:hAnsi="Arial" w:cs="Arial"/>
                <w:szCs w:val="20"/>
              </w:rPr>
              <w:t>………………………………………………………………………………..</w:t>
            </w:r>
          </w:p>
          <w:p w14:paraId="475A6C23" w14:textId="77777777" w:rsidR="004B4551" w:rsidRPr="00A4508B" w:rsidRDefault="004B4551" w:rsidP="0045359F">
            <w:pPr>
              <w:pStyle w:val="Text1"/>
              <w:spacing w:after="0" w:line="276" w:lineRule="auto"/>
              <w:ind w:left="0"/>
              <w:jc w:val="center"/>
              <w:rPr>
                <w:szCs w:val="20"/>
              </w:rPr>
            </w:pPr>
            <w:r w:rsidRPr="00A4508B">
              <w:rPr>
                <w:rFonts w:ascii="Arial" w:hAnsi="Arial" w:cs="Arial"/>
                <w:szCs w:val="20"/>
              </w:rPr>
              <w:t>………………………………………………………………………………..</w:t>
            </w:r>
          </w:p>
        </w:tc>
      </w:tr>
      <w:tr w:rsidR="004B4551" w:rsidRPr="00A4508B" w14:paraId="21620F1D" w14:textId="77777777" w:rsidTr="0045359F">
        <w:trPr>
          <w:trHeight w:val="2845"/>
          <w:jc w:val="center"/>
        </w:trPr>
        <w:tc>
          <w:tcPr>
            <w:tcW w:w="9825" w:type="dxa"/>
            <w:gridSpan w:val="2"/>
            <w:tcBorders>
              <w:top w:val="single" w:sz="4" w:space="0" w:color="000000"/>
              <w:left w:val="single" w:sz="4" w:space="0" w:color="000000"/>
              <w:bottom w:val="single" w:sz="4" w:space="0" w:color="000000"/>
              <w:right w:val="single" w:sz="4" w:space="0" w:color="000000"/>
            </w:tcBorders>
          </w:tcPr>
          <w:p w14:paraId="7A842E53" w14:textId="77777777" w:rsidR="004B4551" w:rsidRPr="00A4508B" w:rsidRDefault="004B4551" w:rsidP="0045359F">
            <w:pPr>
              <w:pStyle w:val="Text1"/>
              <w:spacing w:after="0" w:line="276" w:lineRule="auto"/>
              <w:ind w:left="0"/>
              <w:jc w:val="center"/>
              <w:rPr>
                <w:szCs w:val="20"/>
              </w:rPr>
            </w:pPr>
            <w:r w:rsidRPr="00A4508B">
              <w:rPr>
                <w:rFonts w:ascii="Arial" w:hAnsi="Arial" w:cs="Arial"/>
                <w:b/>
                <w:szCs w:val="20"/>
              </w:rPr>
              <w:t>UWAGA!!!</w:t>
            </w:r>
          </w:p>
          <w:p w14:paraId="3BF22CF3" w14:textId="77777777" w:rsidR="004B4551" w:rsidRPr="00A4508B" w:rsidRDefault="004B4551" w:rsidP="0045359F">
            <w:pPr>
              <w:pStyle w:val="Text1"/>
              <w:spacing w:after="0" w:line="276" w:lineRule="auto"/>
              <w:ind w:left="0"/>
              <w:jc w:val="center"/>
              <w:rPr>
                <w:szCs w:val="20"/>
              </w:rPr>
            </w:pPr>
            <w:r w:rsidRPr="00A4508B">
              <w:rPr>
                <w:rFonts w:ascii="Arial" w:hAnsi="Arial" w:cs="Arial"/>
                <w:b/>
                <w:szCs w:val="20"/>
              </w:rPr>
              <w:t>W związku z tym, że Zamawiający będzie się kontaktował z Wykonawcą (Oferentem) za pomocą środków elektronicznych Wykonawca zobowiązany jest do przedstawienia sprawnego, prawidłowego, działającego przez cały okres trwania postępowania nr telefonu i adresu poczty elektronicznej.</w:t>
            </w:r>
          </w:p>
          <w:p w14:paraId="54B3376C" w14:textId="77777777" w:rsidR="004B4551" w:rsidRPr="00A4508B" w:rsidRDefault="004B4551" w:rsidP="0045359F">
            <w:pPr>
              <w:pStyle w:val="Text1"/>
              <w:spacing w:after="0" w:line="276" w:lineRule="auto"/>
              <w:ind w:left="0"/>
              <w:jc w:val="center"/>
              <w:rPr>
                <w:szCs w:val="20"/>
              </w:rPr>
            </w:pPr>
            <w:r w:rsidRPr="00A4508B">
              <w:rPr>
                <w:rFonts w:ascii="Arial" w:hAnsi="Arial" w:cs="Arial"/>
                <w:b/>
                <w:szCs w:val="20"/>
              </w:rPr>
              <w:t>W przypadku, gdy po dwukrotnej próbie kontaktu za pomocą środków elektronicznych z Wykonawcą kontakt okaże się niemożliwy Zamawiający uzna, że Wykonawca odstąpił od udziału w postępowaniu.</w:t>
            </w:r>
          </w:p>
          <w:p w14:paraId="7A621F92" w14:textId="77777777" w:rsidR="004B4551" w:rsidRPr="00A4508B" w:rsidRDefault="004B4551" w:rsidP="0045359F">
            <w:pPr>
              <w:pStyle w:val="Text1"/>
              <w:spacing w:line="276" w:lineRule="auto"/>
              <w:ind w:left="0"/>
              <w:jc w:val="center"/>
              <w:rPr>
                <w:szCs w:val="20"/>
              </w:rPr>
            </w:pPr>
            <w:r w:rsidRPr="00A4508B">
              <w:rPr>
                <w:rFonts w:ascii="Arial" w:hAnsi="Arial" w:cs="Arial"/>
                <w:b/>
                <w:szCs w:val="20"/>
              </w:rPr>
              <w:t>W takim przypadku Wykonawca nie może wnosić żadnych roszczeń do Zamawiającego.</w:t>
            </w:r>
          </w:p>
        </w:tc>
      </w:tr>
    </w:tbl>
    <w:p w14:paraId="49EA94BD" w14:textId="77777777" w:rsidR="004B4551" w:rsidRPr="00A4508B" w:rsidRDefault="004B4551" w:rsidP="004B4551">
      <w:pPr>
        <w:spacing w:after="0"/>
        <w:rPr>
          <w:szCs w:val="20"/>
        </w:rPr>
      </w:pPr>
    </w:p>
    <w:p w14:paraId="47590242" w14:textId="064A4268" w:rsidR="004B4551" w:rsidRPr="00A4508B" w:rsidRDefault="004373FC" w:rsidP="004B4551">
      <w:pPr>
        <w:spacing w:after="0"/>
        <w:ind w:left="5103"/>
        <w:rPr>
          <w:szCs w:val="20"/>
        </w:rPr>
      </w:pPr>
      <w:r>
        <w:rPr>
          <w:b/>
          <w:szCs w:val="20"/>
        </w:rPr>
        <w:t xml:space="preserve">Miejskie </w:t>
      </w:r>
      <w:r w:rsidR="004B4551" w:rsidRPr="00A4508B">
        <w:rPr>
          <w:b/>
          <w:szCs w:val="20"/>
        </w:rPr>
        <w:t xml:space="preserve">Centrum Usług Wspólnych </w:t>
      </w:r>
    </w:p>
    <w:p w14:paraId="3CB87186" w14:textId="327CCFED" w:rsidR="004B4551" w:rsidRPr="00A4508B" w:rsidRDefault="004B4551" w:rsidP="004B4551">
      <w:pPr>
        <w:spacing w:after="0"/>
        <w:ind w:left="4395" w:firstLine="708"/>
        <w:rPr>
          <w:szCs w:val="20"/>
        </w:rPr>
      </w:pPr>
      <w:r w:rsidRPr="00A4508B">
        <w:rPr>
          <w:b/>
          <w:szCs w:val="20"/>
        </w:rPr>
        <w:t xml:space="preserve"> w Radomiu </w:t>
      </w:r>
    </w:p>
    <w:p w14:paraId="0AE7E977" w14:textId="77777777" w:rsidR="004B4551" w:rsidRPr="00A4508B" w:rsidRDefault="004B4551" w:rsidP="004B4551">
      <w:pPr>
        <w:spacing w:after="0"/>
        <w:ind w:firstLine="5103"/>
        <w:rPr>
          <w:szCs w:val="20"/>
        </w:rPr>
      </w:pPr>
      <w:r w:rsidRPr="00A4508B">
        <w:rPr>
          <w:b/>
          <w:szCs w:val="20"/>
        </w:rPr>
        <w:t xml:space="preserve">ul. Pułaskiego 9 </w:t>
      </w:r>
    </w:p>
    <w:p w14:paraId="7DF42E27" w14:textId="77777777" w:rsidR="004B4551" w:rsidRPr="00A4508B" w:rsidRDefault="004B4551" w:rsidP="004B4551">
      <w:pPr>
        <w:spacing w:after="0"/>
        <w:ind w:firstLine="5103"/>
        <w:rPr>
          <w:szCs w:val="20"/>
        </w:rPr>
      </w:pPr>
      <w:r w:rsidRPr="00A4508B">
        <w:rPr>
          <w:b/>
          <w:szCs w:val="20"/>
        </w:rPr>
        <w:t>26-600 Radom</w:t>
      </w:r>
    </w:p>
    <w:p w14:paraId="1B9B89A7" w14:textId="77777777" w:rsidR="004B4551" w:rsidRPr="00A4508B" w:rsidRDefault="004B4551" w:rsidP="004B4551">
      <w:pPr>
        <w:spacing w:after="0"/>
        <w:ind w:firstLine="5103"/>
        <w:rPr>
          <w:b/>
          <w:szCs w:val="20"/>
        </w:rPr>
      </w:pPr>
    </w:p>
    <w:p w14:paraId="38FC8C55" w14:textId="4DE35A23" w:rsidR="004B4551" w:rsidRPr="00A4508B" w:rsidRDefault="004B4551" w:rsidP="00805AEA">
      <w:pPr>
        <w:ind w:firstLine="708"/>
        <w:rPr>
          <w:szCs w:val="20"/>
        </w:rPr>
      </w:pPr>
      <w:r w:rsidRPr="0019466E">
        <w:rPr>
          <w:szCs w:val="20"/>
        </w:rPr>
        <w:t xml:space="preserve">W odpowiedzi na zaproszenie do złożenia oferty cenowej z dnia </w:t>
      </w:r>
      <w:r w:rsidR="0019466E" w:rsidRPr="0019466E">
        <w:rPr>
          <w:szCs w:val="20"/>
        </w:rPr>
        <w:t>02</w:t>
      </w:r>
      <w:r w:rsidR="007D0FA2" w:rsidRPr="0019466E">
        <w:rPr>
          <w:szCs w:val="20"/>
        </w:rPr>
        <w:t>.</w:t>
      </w:r>
      <w:r w:rsidR="0019466E" w:rsidRPr="0019466E">
        <w:rPr>
          <w:szCs w:val="20"/>
        </w:rPr>
        <w:t>12</w:t>
      </w:r>
      <w:r w:rsidR="007D0FA2" w:rsidRPr="0019466E">
        <w:rPr>
          <w:szCs w:val="20"/>
        </w:rPr>
        <w:t>.</w:t>
      </w:r>
      <w:r w:rsidR="00F85E3A" w:rsidRPr="0019466E">
        <w:rPr>
          <w:szCs w:val="20"/>
        </w:rPr>
        <w:t>202</w:t>
      </w:r>
      <w:r w:rsidR="002C693C" w:rsidRPr="0019466E">
        <w:rPr>
          <w:szCs w:val="20"/>
        </w:rPr>
        <w:t>5</w:t>
      </w:r>
      <w:r w:rsidRPr="0019466E">
        <w:rPr>
          <w:szCs w:val="20"/>
        </w:rPr>
        <w:t xml:space="preserve"> roku, znak sprawy DZP.271.1</w:t>
      </w:r>
      <w:r w:rsidR="00812354" w:rsidRPr="0019466E">
        <w:rPr>
          <w:szCs w:val="20"/>
        </w:rPr>
        <w:t>.</w:t>
      </w:r>
      <w:r w:rsidR="00277D3E" w:rsidRPr="0019466E">
        <w:rPr>
          <w:szCs w:val="20"/>
        </w:rPr>
        <w:t>107</w:t>
      </w:r>
      <w:r w:rsidR="00812354" w:rsidRPr="0019466E">
        <w:rPr>
          <w:szCs w:val="20"/>
        </w:rPr>
        <w:t>.</w:t>
      </w:r>
      <w:r w:rsidRPr="0019466E">
        <w:rPr>
          <w:szCs w:val="20"/>
        </w:rPr>
        <w:t>202</w:t>
      </w:r>
      <w:r w:rsidR="002C693C" w:rsidRPr="0019466E">
        <w:rPr>
          <w:szCs w:val="20"/>
        </w:rPr>
        <w:t>5</w:t>
      </w:r>
      <w:r w:rsidR="00F85E3A" w:rsidRPr="0019466E">
        <w:rPr>
          <w:szCs w:val="20"/>
        </w:rPr>
        <w:t>.</w:t>
      </w:r>
      <w:r w:rsidR="006D656A" w:rsidRPr="0019466E">
        <w:rPr>
          <w:szCs w:val="20"/>
        </w:rPr>
        <w:t>AR</w:t>
      </w:r>
      <w:r w:rsidRPr="0019466E">
        <w:rPr>
          <w:szCs w:val="20"/>
        </w:rPr>
        <w:t xml:space="preserve"> dotyczącej  </w:t>
      </w:r>
      <w:r w:rsidR="00C6457A" w:rsidRPr="0019466E">
        <w:rPr>
          <w:b/>
          <w:bCs/>
          <w:szCs w:val="20"/>
        </w:rPr>
        <w:t xml:space="preserve">zakupu i </w:t>
      </w:r>
      <w:r w:rsidRPr="0019466E">
        <w:rPr>
          <w:b/>
          <w:bCs/>
          <w:szCs w:val="20"/>
        </w:rPr>
        <w:t>dostawy</w:t>
      </w:r>
      <w:r w:rsidRPr="0019466E">
        <w:rPr>
          <w:b/>
          <w:szCs w:val="20"/>
        </w:rPr>
        <w:t xml:space="preserve"> artykułów papierniczych </w:t>
      </w:r>
      <w:bookmarkStart w:id="2" w:name="_Hlk90559469"/>
      <w:r w:rsidR="00586674" w:rsidRPr="0019466E">
        <w:rPr>
          <w:b/>
          <w:szCs w:val="20"/>
        </w:rPr>
        <w:t>oraz</w:t>
      </w:r>
      <w:r w:rsidR="00586674">
        <w:rPr>
          <w:b/>
          <w:szCs w:val="20"/>
        </w:rPr>
        <w:t xml:space="preserve"> akcesoriów do urządzeń biurowych</w:t>
      </w:r>
      <w:bookmarkEnd w:id="2"/>
      <w:r w:rsidR="00586674">
        <w:rPr>
          <w:b/>
          <w:szCs w:val="20"/>
        </w:rPr>
        <w:t xml:space="preserve"> </w:t>
      </w:r>
      <w:r w:rsidRPr="00A4508B">
        <w:rPr>
          <w:b/>
          <w:szCs w:val="20"/>
        </w:rPr>
        <w:t xml:space="preserve">wraz z transportem w </w:t>
      </w:r>
      <w:r w:rsidR="00586674" w:rsidRPr="00B15E37">
        <w:rPr>
          <w:rFonts w:cs="Arial"/>
          <w:szCs w:val="20"/>
          <w:lang w:eastAsia="ar-SA"/>
        </w:rPr>
        <w:t> </w:t>
      </w:r>
      <w:bookmarkStart w:id="3" w:name="_Hlk90559489"/>
      <w:r w:rsidR="00586674" w:rsidRPr="00586674">
        <w:rPr>
          <w:rFonts w:cs="Arial"/>
          <w:b/>
          <w:bCs/>
          <w:szCs w:val="20"/>
          <w:lang w:eastAsia="ar-SA"/>
        </w:rPr>
        <w:t>okresie od </w:t>
      </w:r>
      <w:r w:rsidR="00586674" w:rsidRPr="00586674">
        <w:rPr>
          <w:b/>
          <w:bCs/>
          <w:lang w:eastAsia="ar-SA"/>
        </w:rPr>
        <w:t>dnia</w:t>
      </w:r>
      <w:r w:rsidR="00586674" w:rsidRPr="00586674">
        <w:rPr>
          <w:b/>
          <w:bCs/>
        </w:rPr>
        <w:t> </w:t>
      </w:r>
      <w:r w:rsidR="00586674" w:rsidRPr="00586674">
        <w:rPr>
          <w:b/>
          <w:bCs/>
          <w:lang w:eastAsia="ar-SA"/>
        </w:rPr>
        <w:t>01</w:t>
      </w:r>
      <w:r w:rsidR="00F85E3A">
        <w:rPr>
          <w:rFonts w:cs="Arial"/>
          <w:b/>
          <w:bCs/>
          <w:szCs w:val="20"/>
          <w:lang w:eastAsia="ar-SA"/>
        </w:rPr>
        <w:t>.0</w:t>
      </w:r>
      <w:r w:rsidR="00277D3E">
        <w:rPr>
          <w:rFonts w:cs="Arial"/>
          <w:b/>
          <w:bCs/>
          <w:szCs w:val="20"/>
          <w:lang w:eastAsia="ar-SA"/>
        </w:rPr>
        <w:t>1</w:t>
      </w:r>
      <w:r w:rsidR="00F85E3A">
        <w:rPr>
          <w:rFonts w:cs="Arial"/>
          <w:b/>
          <w:bCs/>
          <w:szCs w:val="20"/>
          <w:lang w:eastAsia="ar-SA"/>
        </w:rPr>
        <w:t>.202</w:t>
      </w:r>
      <w:r w:rsidR="00277D3E">
        <w:rPr>
          <w:rFonts w:cs="Arial"/>
          <w:b/>
          <w:bCs/>
          <w:szCs w:val="20"/>
          <w:lang w:eastAsia="ar-SA"/>
        </w:rPr>
        <w:t>6</w:t>
      </w:r>
      <w:r w:rsidR="00F85E3A">
        <w:rPr>
          <w:rFonts w:cs="Arial"/>
          <w:b/>
          <w:bCs/>
          <w:szCs w:val="20"/>
          <w:lang w:eastAsia="ar-SA"/>
        </w:rPr>
        <w:t>r.</w:t>
      </w:r>
      <w:r w:rsidR="00FE22B5">
        <w:rPr>
          <w:rFonts w:cs="Arial"/>
          <w:b/>
          <w:bCs/>
          <w:szCs w:val="20"/>
          <w:lang w:eastAsia="ar-SA"/>
        </w:rPr>
        <w:t xml:space="preserve"> </w:t>
      </w:r>
      <w:r w:rsidR="00F85E3A">
        <w:rPr>
          <w:rFonts w:cs="Arial"/>
          <w:b/>
          <w:bCs/>
          <w:szCs w:val="20"/>
          <w:lang w:eastAsia="ar-SA"/>
        </w:rPr>
        <w:t>do dnia 3</w:t>
      </w:r>
      <w:r w:rsidR="002C693C">
        <w:rPr>
          <w:rFonts w:cs="Arial"/>
          <w:b/>
          <w:bCs/>
          <w:szCs w:val="20"/>
          <w:lang w:eastAsia="ar-SA"/>
        </w:rPr>
        <w:t>1</w:t>
      </w:r>
      <w:r w:rsidR="00F85E3A">
        <w:rPr>
          <w:rFonts w:cs="Arial"/>
          <w:b/>
          <w:bCs/>
          <w:szCs w:val="20"/>
          <w:lang w:eastAsia="ar-SA"/>
        </w:rPr>
        <w:t>.</w:t>
      </w:r>
      <w:r w:rsidR="002C693C">
        <w:rPr>
          <w:rFonts w:cs="Arial"/>
          <w:b/>
          <w:bCs/>
          <w:szCs w:val="20"/>
          <w:lang w:eastAsia="ar-SA"/>
        </w:rPr>
        <w:t>12</w:t>
      </w:r>
      <w:r w:rsidR="00586674" w:rsidRPr="00586674">
        <w:rPr>
          <w:rFonts w:cs="Arial"/>
          <w:b/>
          <w:bCs/>
          <w:szCs w:val="20"/>
          <w:lang w:eastAsia="ar-SA"/>
        </w:rPr>
        <w:t>.202</w:t>
      </w:r>
      <w:r w:rsidR="00277D3E">
        <w:rPr>
          <w:rFonts w:cs="Arial"/>
          <w:b/>
          <w:bCs/>
          <w:szCs w:val="20"/>
          <w:lang w:eastAsia="ar-SA"/>
        </w:rPr>
        <w:t>6</w:t>
      </w:r>
      <w:r w:rsidR="00586674" w:rsidRPr="00586674">
        <w:rPr>
          <w:rFonts w:cs="Arial"/>
          <w:b/>
          <w:bCs/>
          <w:szCs w:val="20"/>
          <w:lang w:eastAsia="ar-SA"/>
        </w:rPr>
        <w:t>r.</w:t>
      </w:r>
      <w:bookmarkEnd w:id="3"/>
      <w:r w:rsidR="007B147E">
        <w:rPr>
          <w:rFonts w:cs="Arial"/>
          <w:b/>
          <w:szCs w:val="20"/>
        </w:rPr>
        <w:t xml:space="preserve"> </w:t>
      </w:r>
      <w:r w:rsidRPr="00A4508B">
        <w:rPr>
          <w:b/>
          <w:szCs w:val="20"/>
        </w:rPr>
        <w:t>dla Domu Pomocy Społecznej Nad Potokiem im. Bohdany „Danuty” Kijewskiej,</w:t>
      </w:r>
      <w:r w:rsidR="00C1335B">
        <w:rPr>
          <w:b/>
          <w:szCs w:val="20"/>
        </w:rPr>
        <w:t xml:space="preserve"> </w:t>
      </w:r>
      <w:r w:rsidRPr="00A4508B">
        <w:rPr>
          <w:b/>
          <w:szCs w:val="20"/>
        </w:rPr>
        <w:t>ul. Struga</w:t>
      </w:r>
      <w:r w:rsidR="00C1335B">
        <w:rPr>
          <w:b/>
          <w:szCs w:val="20"/>
        </w:rPr>
        <w:t> </w:t>
      </w:r>
      <w:r w:rsidRPr="00A4508B">
        <w:rPr>
          <w:b/>
          <w:szCs w:val="20"/>
        </w:rPr>
        <w:t xml:space="preserve">88, 26-600 Radom </w:t>
      </w:r>
      <w:r w:rsidRPr="00A4508B">
        <w:rPr>
          <w:szCs w:val="20"/>
        </w:rPr>
        <w:t>oferujemy kompleksowe wykonanie przedmiotu zamówienia zgodnie z poniższym wykazem</w:t>
      </w:r>
      <w:r w:rsidR="007C5683">
        <w:rPr>
          <w:szCs w:val="20"/>
        </w:rPr>
        <w:t>:</w:t>
      </w:r>
    </w:p>
    <w:tbl>
      <w:tblPr>
        <w:tblW w:w="10430" w:type="dxa"/>
        <w:jc w:val="center"/>
        <w:tblLayout w:type="fixed"/>
        <w:tblCellMar>
          <w:left w:w="70" w:type="dxa"/>
          <w:right w:w="70" w:type="dxa"/>
        </w:tblCellMar>
        <w:tblLook w:val="0000" w:firstRow="0" w:lastRow="0" w:firstColumn="0" w:lastColumn="0" w:noHBand="0" w:noVBand="0"/>
      </w:tblPr>
      <w:tblGrid>
        <w:gridCol w:w="473"/>
        <w:gridCol w:w="615"/>
        <w:gridCol w:w="892"/>
        <w:gridCol w:w="992"/>
        <w:gridCol w:w="1011"/>
        <w:gridCol w:w="265"/>
        <w:gridCol w:w="567"/>
        <w:gridCol w:w="567"/>
        <w:gridCol w:w="1417"/>
        <w:gridCol w:w="993"/>
        <w:gridCol w:w="567"/>
        <w:gridCol w:w="937"/>
        <w:gridCol w:w="1114"/>
        <w:gridCol w:w="20"/>
      </w:tblGrid>
      <w:tr w:rsidR="004B4551" w:rsidRPr="00AE5CE7" w14:paraId="0229A6B1" w14:textId="77777777" w:rsidTr="007E623E">
        <w:trPr>
          <w:cantSplit/>
          <w:trHeight w:val="1124"/>
          <w:tblHeader/>
          <w:jc w:val="center"/>
        </w:trPr>
        <w:tc>
          <w:tcPr>
            <w:tcW w:w="47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BA0695A" w14:textId="77777777" w:rsidR="004B4551" w:rsidRPr="00AE5CE7" w:rsidRDefault="004B4551" w:rsidP="0045359F">
            <w:pPr>
              <w:spacing w:after="0" w:line="240" w:lineRule="auto"/>
              <w:ind w:left="-56" w:right="-36"/>
              <w:jc w:val="center"/>
              <w:rPr>
                <w:rFonts w:cs="Arial"/>
                <w:szCs w:val="20"/>
              </w:rPr>
            </w:pPr>
            <w:r w:rsidRPr="00AE5CE7">
              <w:rPr>
                <w:rFonts w:eastAsia="Times New Roman" w:cs="Arial"/>
                <w:b/>
                <w:bCs/>
                <w:szCs w:val="20"/>
                <w:lang w:eastAsia="pl-PL"/>
              </w:rPr>
              <w:lastRenderedPageBreak/>
              <w:t>L.p.</w:t>
            </w:r>
          </w:p>
        </w:tc>
        <w:tc>
          <w:tcPr>
            <w:tcW w:w="3775" w:type="dxa"/>
            <w:gridSpan w:val="5"/>
            <w:tcBorders>
              <w:top w:val="single" w:sz="4" w:space="0" w:color="000000"/>
              <w:bottom w:val="single" w:sz="4" w:space="0" w:color="000000"/>
              <w:right w:val="single" w:sz="4" w:space="0" w:color="000000"/>
            </w:tcBorders>
            <w:shd w:val="clear" w:color="auto" w:fill="D9D9D9"/>
            <w:vAlign w:val="center"/>
          </w:tcPr>
          <w:p w14:paraId="63F67EAE" w14:textId="77777777" w:rsidR="004B4551" w:rsidRPr="00AE5CE7" w:rsidRDefault="004B4551" w:rsidP="0045359F">
            <w:pPr>
              <w:spacing w:after="0" w:line="240" w:lineRule="auto"/>
              <w:jc w:val="center"/>
              <w:rPr>
                <w:rFonts w:cs="Arial"/>
                <w:szCs w:val="20"/>
              </w:rPr>
            </w:pPr>
            <w:r w:rsidRPr="00AE5CE7">
              <w:rPr>
                <w:rFonts w:eastAsia="Times New Roman" w:cs="Arial"/>
                <w:b/>
                <w:bCs/>
                <w:szCs w:val="20"/>
                <w:lang w:eastAsia="pl-PL"/>
              </w:rPr>
              <w:t>Nazwa towaru</w:t>
            </w:r>
          </w:p>
        </w:tc>
        <w:tc>
          <w:tcPr>
            <w:tcW w:w="567" w:type="dxa"/>
            <w:tcBorders>
              <w:top w:val="single" w:sz="4" w:space="0" w:color="000000"/>
              <w:bottom w:val="single" w:sz="4" w:space="0" w:color="000000"/>
              <w:right w:val="single" w:sz="4" w:space="0" w:color="000000"/>
            </w:tcBorders>
            <w:shd w:val="clear" w:color="auto" w:fill="D9D9D9"/>
            <w:vAlign w:val="center"/>
          </w:tcPr>
          <w:p w14:paraId="0266C304" w14:textId="77777777" w:rsidR="004B4551" w:rsidRPr="00AE5CE7" w:rsidRDefault="004B4551" w:rsidP="0045359F">
            <w:pPr>
              <w:spacing w:after="0" w:line="240" w:lineRule="auto"/>
              <w:ind w:left="-55" w:right="-70"/>
              <w:jc w:val="center"/>
              <w:rPr>
                <w:rFonts w:cs="Arial"/>
                <w:szCs w:val="20"/>
              </w:rPr>
            </w:pPr>
            <w:r w:rsidRPr="00AE5CE7">
              <w:rPr>
                <w:rFonts w:eastAsia="Times New Roman" w:cs="Arial"/>
                <w:b/>
                <w:bCs/>
                <w:szCs w:val="20"/>
                <w:lang w:eastAsia="pl-PL"/>
              </w:rPr>
              <w:t>j.m.</w:t>
            </w:r>
          </w:p>
        </w:tc>
        <w:tc>
          <w:tcPr>
            <w:tcW w:w="567" w:type="dxa"/>
            <w:tcBorders>
              <w:top w:val="single" w:sz="4" w:space="0" w:color="000000"/>
              <w:bottom w:val="single" w:sz="4" w:space="0" w:color="000000"/>
              <w:right w:val="single" w:sz="4" w:space="0" w:color="000000"/>
            </w:tcBorders>
            <w:shd w:val="clear" w:color="auto" w:fill="D9D9D9"/>
            <w:vAlign w:val="center"/>
          </w:tcPr>
          <w:p w14:paraId="3B540FD9" w14:textId="77777777" w:rsidR="004B4551" w:rsidRPr="00AE5CE7" w:rsidRDefault="004B4551" w:rsidP="0045359F">
            <w:pPr>
              <w:spacing w:after="0" w:line="240" w:lineRule="auto"/>
              <w:ind w:right="-70"/>
              <w:jc w:val="center"/>
              <w:rPr>
                <w:rFonts w:cs="Arial"/>
                <w:szCs w:val="20"/>
              </w:rPr>
            </w:pPr>
            <w:r w:rsidRPr="00AE5CE7">
              <w:rPr>
                <w:rFonts w:eastAsia="Times New Roman" w:cs="Arial"/>
                <w:b/>
                <w:bCs/>
                <w:szCs w:val="20"/>
                <w:lang w:eastAsia="pl-PL"/>
              </w:rPr>
              <w:t>Ilość</w:t>
            </w:r>
          </w:p>
        </w:tc>
        <w:tc>
          <w:tcPr>
            <w:tcW w:w="1417" w:type="dxa"/>
            <w:tcBorders>
              <w:top w:val="single" w:sz="4" w:space="0" w:color="000000"/>
              <w:bottom w:val="single" w:sz="4" w:space="0" w:color="000000"/>
              <w:right w:val="single" w:sz="4" w:space="0" w:color="000000"/>
            </w:tcBorders>
            <w:shd w:val="clear" w:color="auto" w:fill="D9D9D9"/>
            <w:vAlign w:val="center"/>
          </w:tcPr>
          <w:p w14:paraId="22F0D5CC" w14:textId="77777777" w:rsidR="004B4551" w:rsidRPr="00AE5CE7" w:rsidRDefault="004B4551" w:rsidP="0045359F">
            <w:pPr>
              <w:spacing w:after="0" w:line="240" w:lineRule="auto"/>
              <w:jc w:val="center"/>
              <w:rPr>
                <w:rFonts w:cs="Arial"/>
                <w:szCs w:val="20"/>
              </w:rPr>
            </w:pPr>
            <w:r w:rsidRPr="00AE5CE7">
              <w:rPr>
                <w:rFonts w:eastAsia="Times New Roman" w:cs="Arial"/>
                <w:b/>
                <w:bCs/>
                <w:szCs w:val="20"/>
                <w:lang w:eastAsia="pl-PL"/>
              </w:rPr>
              <w:t>Cena</w:t>
            </w:r>
          </w:p>
          <w:p w14:paraId="0C46B50D" w14:textId="77777777" w:rsidR="004B4551" w:rsidRPr="00AE5CE7" w:rsidRDefault="004B4551" w:rsidP="0045359F">
            <w:pPr>
              <w:spacing w:after="0" w:line="240" w:lineRule="auto"/>
              <w:jc w:val="center"/>
              <w:rPr>
                <w:rFonts w:cs="Arial"/>
                <w:szCs w:val="20"/>
              </w:rPr>
            </w:pPr>
            <w:r w:rsidRPr="00AE5CE7">
              <w:rPr>
                <w:rFonts w:eastAsia="Times New Roman" w:cs="Arial"/>
                <w:b/>
                <w:bCs/>
                <w:szCs w:val="20"/>
                <w:lang w:eastAsia="pl-PL"/>
              </w:rPr>
              <w:t>jednostkowa netto przed rabatem</w:t>
            </w:r>
          </w:p>
        </w:tc>
        <w:tc>
          <w:tcPr>
            <w:tcW w:w="993" w:type="dxa"/>
            <w:tcBorders>
              <w:top w:val="single" w:sz="4" w:space="0" w:color="000000"/>
              <w:bottom w:val="single" w:sz="4" w:space="0" w:color="000000"/>
              <w:right w:val="single" w:sz="4" w:space="0" w:color="000000"/>
            </w:tcBorders>
            <w:shd w:val="clear" w:color="auto" w:fill="D9D9D9"/>
            <w:vAlign w:val="center"/>
          </w:tcPr>
          <w:p w14:paraId="0F9C6135" w14:textId="77777777" w:rsidR="004B4551" w:rsidRPr="00AE5CE7" w:rsidRDefault="004B4551" w:rsidP="0045359F">
            <w:pPr>
              <w:spacing w:after="0" w:line="240" w:lineRule="auto"/>
              <w:jc w:val="center"/>
              <w:rPr>
                <w:rFonts w:cs="Arial"/>
                <w:szCs w:val="20"/>
              </w:rPr>
            </w:pPr>
            <w:r w:rsidRPr="00AE5CE7">
              <w:rPr>
                <w:rFonts w:eastAsia="Times New Roman" w:cs="Arial"/>
                <w:b/>
                <w:bCs/>
                <w:szCs w:val="20"/>
                <w:lang w:eastAsia="pl-PL"/>
              </w:rPr>
              <w:t>Wartość netto przed rabatem</w:t>
            </w:r>
          </w:p>
        </w:tc>
        <w:tc>
          <w:tcPr>
            <w:tcW w:w="567" w:type="dxa"/>
            <w:tcBorders>
              <w:top w:val="single" w:sz="4" w:space="0" w:color="000000"/>
              <w:bottom w:val="single" w:sz="4" w:space="0" w:color="000000"/>
              <w:right w:val="single" w:sz="4" w:space="0" w:color="000000"/>
            </w:tcBorders>
            <w:shd w:val="clear" w:color="auto" w:fill="D9D9D9"/>
            <w:vAlign w:val="center"/>
          </w:tcPr>
          <w:p w14:paraId="7D49EB8B" w14:textId="77777777" w:rsidR="004B4551" w:rsidRPr="00AE5CE7" w:rsidRDefault="004B4551" w:rsidP="0045359F">
            <w:pPr>
              <w:spacing w:after="0" w:line="240" w:lineRule="auto"/>
              <w:jc w:val="center"/>
              <w:rPr>
                <w:rFonts w:cs="Arial"/>
                <w:szCs w:val="20"/>
              </w:rPr>
            </w:pPr>
            <w:r w:rsidRPr="00AE5CE7">
              <w:rPr>
                <w:rFonts w:cs="Arial"/>
                <w:b/>
                <w:szCs w:val="20"/>
              </w:rPr>
              <w:t>Stawka VAT (%)</w:t>
            </w:r>
          </w:p>
        </w:tc>
        <w:tc>
          <w:tcPr>
            <w:tcW w:w="937" w:type="dxa"/>
            <w:tcBorders>
              <w:top w:val="single" w:sz="4" w:space="0" w:color="000000"/>
              <w:bottom w:val="single" w:sz="4" w:space="0" w:color="000000"/>
              <w:right w:val="single" w:sz="4" w:space="0" w:color="000000"/>
            </w:tcBorders>
            <w:shd w:val="clear" w:color="auto" w:fill="D9D9D9"/>
            <w:vAlign w:val="center"/>
          </w:tcPr>
          <w:p w14:paraId="17DE23AB" w14:textId="77777777" w:rsidR="004B4551" w:rsidRPr="00AE5CE7" w:rsidRDefault="004B4551" w:rsidP="0045359F">
            <w:pPr>
              <w:spacing w:after="0" w:line="240" w:lineRule="auto"/>
              <w:jc w:val="center"/>
              <w:rPr>
                <w:rFonts w:cs="Arial"/>
                <w:szCs w:val="20"/>
              </w:rPr>
            </w:pPr>
            <w:r w:rsidRPr="00AE5CE7">
              <w:rPr>
                <w:rFonts w:cs="Arial"/>
                <w:b/>
                <w:szCs w:val="20"/>
              </w:rPr>
              <w:t>wartość  Vat       w PLN</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400B0773" w14:textId="77777777" w:rsidR="004B4551" w:rsidRPr="00AE5CE7" w:rsidRDefault="004B4551" w:rsidP="0045359F">
            <w:pPr>
              <w:spacing w:after="0" w:line="240" w:lineRule="auto"/>
              <w:jc w:val="center"/>
              <w:rPr>
                <w:rFonts w:cs="Arial"/>
                <w:szCs w:val="20"/>
              </w:rPr>
            </w:pPr>
            <w:r w:rsidRPr="00AE5CE7">
              <w:rPr>
                <w:rFonts w:eastAsia="Times New Roman" w:cs="Arial"/>
                <w:b/>
                <w:bCs/>
                <w:szCs w:val="20"/>
                <w:lang w:eastAsia="pl-PL"/>
              </w:rPr>
              <w:t>Wartość brutto przed rabatem</w:t>
            </w:r>
          </w:p>
        </w:tc>
      </w:tr>
      <w:tr w:rsidR="004B4551" w:rsidRPr="00AE5CE7" w14:paraId="67D6310C" w14:textId="77777777" w:rsidTr="007E623E">
        <w:trPr>
          <w:cantSplit/>
          <w:trHeight w:val="282"/>
          <w:jc w:val="center"/>
        </w:trPr>
        <w:tc>
          <w:tcPr>
            <w:tcW w:w="473" w:type="dxa"/>
            <w:tcBorders>
              <w:top w:val="single" w:sz="4" w:space="0" w:color="000000"/>
              <w:left w:val="single" w:sz="4" w:space="0" w:color="000000"/>
              <w:bottom w:val="single" w:sz="4" w:space="0" w:color="000000"/>
              <w:right w:val="single" w:sz="4" w:space="0" w:color="000000"/>
            </w:tcBorders>
            <w:vAlign w:val="center"/>
          </w:tcPr>
          <w:p w14:paraId="12EC7499" w14:textId="77777777" w:rsidR="004B4551" w:rsidRPr="00AE5CE7" w:rsidRDefault="004B4551" w:rsidP="00B0745A">
            <w:pPr>
              <w:numPr>
                <w:ilvl w:val="0"/>
                <w:numId w:val="2"/>
              </w:numPr>
              <w:snapToGrid w:val="0"/>
              <w:spacing w:after="0" w:line="240" w:lineRule="auto"/>
              <w:ind w:left="401"/>
              <w:rPr>
                <w:rFonts w:eastAsia="Times New Roman" w:cs="Arial"/>
                <w:b/>
                <w:bCs/>
                <w:szCs w:val="20"/>
                <w:lang w:eastAsia="pl-PL"/>
              </w:rPr>
            </w:pPr>
          </w:p>
        </w:tc>
        <w:tc>
          <w:tcPr>
            <w:tcW w:w="3775" w:type="dxa"/>
            <w:gridSpan w:val="5"/>
            <w:tcBorders>
              <w:top w:val="single" w:sz="4" w:space="0" w:color="000000"/>
              <w:bottom w:val="single" w:sz="4" w:space="0" w:color="000000"/>
              <w:right w:val="single" w:sz="4" w:space="0" w:color="000000"/>
            </w:tcBorders>
            <w:vAlign w:val="center"/>
          </w:tcPr>
          <w:p w14:paraId="1441D014" w14:textId="77777777" w:rsidR="004B4551" w:rsidRPr="00085EE2" w:rsidRDefault="004B4551" w:rsidP="0045359F">
            <w:pPr>
              <w:spacing w:after="0" w:line="240" w:lineRule="auto"/>
              <w:contextualSpacing/>
              <w:jc w:val="left"/>
              <w:rPr>
                <w:rFonts w:cs="Arial"/>
                <w:szCs w:val="20"/>
              </w:rPr>
            </w:pPr>
            <w:r w:rsidRPr="00085EE2">
              <w:rPr>
                <w:rFonts w:cs="Arial"/>
                <w:color w:val="000000"/>
                <w:szCs w:val="20"/>
                <w:lang w:eastAsia="pl-PL"/>
              </w:rPr>
              <w:t>Papier ksero (POL SPEED 80g/m</w:t>
            </w:r>
            <w:r w:rsidRPr="00085EE2">
              <w:rPr>
                <w:rFonts w:cs="Arial"/>
                <w:color w:val="000000"/>
                <w:szCs w:val="20"/>
                <w:vertAlign w:val="superscript"/>
                <w:lang w:eastAsia="pl-PL"/>
              </w:rPr>
              <w:t xml:space="preserve">2 </w:t>
            </w:r>
            <w:r w:rsidRPr="00085EE2">
              <w:rPr>
                <w:rFonts w:cs="Arial"/>
                <w:color w:val="000000"/>
                <w:szCs w:val="20"/>
                <w:lang w:eastAsia="pl-PL"/>
              </w:rPr>
              <w:t>) ryza</w:t>
            </w:r>
          </w:p>
        </w:tc>
        <w:tc>
          <w:tcPr>
            <w:tcW w:w="567" w:type="dxa"/>
            <w:tcBorders>
              <w:top w:val="single" w:sz="4" w:space="0" w:color="000000"/>
              <w:bottom w:val="single" w:sz="4" w:space="0" w:color="000000"/>
              <w:right w:val="single" w:sz="4" w:space="0" w:color="000000"/>
            </w:tcBorders>
            <w:vAlign w:val="center"/>
          </w:tcPr>
          <w:p w14:paraId="3BD8461D" w14:textId="77777777" w:rsidR="004B4551" w:rsidRPr="00085EE2" w:rsidRDefault="004B4551" w:rsidP="0045359F">
            <w:pPr>
              <w:spacing w:after="0" w:line="240" w:lineRule="auto"/>
              <w:contextualSpacing/>
              <w:jc w:val="center"/>
              <w:rPr>
                <w:rFonts w:cs="Arial"/>
                <w:szCs w:val="20"/>
              </w:rPr>
            </w:pPr>
            <w:r w:rsidRPr="00085EE2">
              <w:rPr>
                <w:rFonts w:cs="Arial"/>
                <w:color w:val="000000"/>
                <w:szCs w:val="20"/>
              </w:rPr>
              <w:t>szt.</w:t>
            </w:r>
          </w:p>
        </w:tc>
        <w:tc>
          <w:tcPr>
            <w:tcW w:w="567" w:type="dxa"/>
            <w:tcBorders>
              <w:top w:val="single" w:sz="4" w:space="0" w:color="000000"/>
              <w:bottom w:val="single" w:sz="4" w:space="0" w:color="000000"/>
              <w:right w:val="single" w:sz="4" w:space="0" w:color="000000"/>
            </w:tcBorders>
            <w:vAlign w:val="center"/>
          </w:tcPr>
          <w:p w14:paraId="73069EDF" w14:textId="77777777" w:rsidR="004B4551" w:rsidRPr="00085EE2" w:rsidRDefault="004B4551" w:rsidP="0045359F">
            <w:pPr>
              <w:spacing w:after="0" w:line="240" w:lineRule="auto"/>
              <w:contextualSpacing/>
              <w:jc w:val="center"/>
              <w:rPr>
                <w:rFonts w:cs="Arial"/>
                <w:szCs w:val="20"/>
              </w:rPr>
            </w:pPr>
            <w:r w:rsidRPr="00085EE2">
              <w:rPr>
                <w:rFonts w:cs="Arial"/>
                <w:color w:val="000000"/>
                <w:szCs w:val="20"/>
              </w:rPr>
              <w:t>1</w:t>
            </w:r>
          </w:p>
        </w:tc>
        <w:tc>
          <w:tcPr>
            <w:tcW w:w="1417" w:type="dxa"/>
            <w:tcBorders>
              <w:top w:val="single" w:sz="4" w:space="0" w:color="000000"/>
              <w:bottom w:val="single" w:sz="4" w:space="0" w:color="000000"/>
              <w:right w:val="single" w:sz="4" w:space="0" w:color="000000"/>
            </w:tcBorders>
            <w:vAlign w:val="bottom"/>
          </w:tcPr>
          <w:p w14:paraId="6009D722" w14:textId="77777777" w:rsidR="004B4551" w:rsidRPr="00085EE2" w:rsidRDefault="004B4551" w:rsidP="0045359F">
            <w:pPr>
              <w:spacing w:after="0" w:line="240" w:lineRule="auto"/>
              <w:jc w:val="right"/>
              <w:rPr>
                <w:rFonts w:cs="Arial"/>
                <w:szCs w:val="20"/>
              </w:rPr>
            </w:pPr>
            <w:r w:rsidRPr="00085EE2">
              <w:rPr>
                <w:rFonts w:eastAsia="Times New Roman" w:cs="Arial"/>
                <w:szCs w:val="20"/>
                <w:lang w:eastAsia="pl-PL"/>
              </w:rPr>
              <w:t> </w:t>
            </w:r>
          </w:p>
        </w:tc>
        <w:tc>
          <w:tcPr>
            <w:tcW w:w="993" w:type="dxa"/>
            <w:tcBorders>
              <w:top w:val="single" w:sz="4" w:space="0" w:color="000000"/>
              <w:bottom w:val="single" w:sz="4" w:space="0" w:color="000000"/>
              <w:right w:val="single" w:sz="4" w:space="0" w:color="000000"/>
            </w:tcBorders>
            <w:vAlign w:val="bottom"/>
          </w:tcPr>
          <w:p w14:paraId="748F1295" w14:textId="77777777" w:rsidR="004B4551" w:rsidRPr="00AE5CE7" w:rsidRDefault="004B4551" w:rsidP="0045359F">
            <w:pPr>
              <w:spacing w:after="0" w:line="240" w:lineRule="auto"/>
              <w:jc w:val="right"/>
              <w:rPr>
                <w:rFonts w:cs="Arial"/>
                <w:szCs w:val="20"/>
              </w:rPr>
            </w:pPr>
            <w:r w:rsidRPr="00AE5CE7">
              <w:rPr>
                <w:rFonts w:eastAsia="Times New Roman" w:cs="Arial"/>
                <w:szCs w:val="20"/>
                <w:lang w:eastAsia="pl-PL"/>
              </w:rPr>
              <w:t> </w:t>
            </w:r>
          </w:p>
        </w:tc>
        <w:tc>
          <w:tcPr>
            <w:tcW w:w="567" w:type="dxa"/>
            <w:tcBorders>
              <w:top w:val="single" w:sz="4" w:space="0" w:color="000000"/>
              <w:bottom w:val="single" w:sz="4" w:space="0" w:color="000000"/>
              <w:right w:val="single" w:sz="4" w:space="0" w:color="000000"/>
            </w:tcBorders>
            <w:vAlign w:val="bottom"/>
          </w:tcPr>
          <w:p w14:paraId="2FC8D92A" w14:textId="77777777" w:rsidR="004B4551" w:rsidRPr="00AE5CE7" w:rsidRDefault="004B4551" w:rsidP="0045359F">
            <w:pPr>
              <w:spacing w:after="0" w:line="240" w:lineRule="auto"/>
              <w:jc w:val="center"/>
              <w:rPr>
                <w:rFonts w:cs="Arial"/>
                <w:szCs w:val="20"/>
              </w:rPr>
            </w:pPr>
            <w:r w:rsidRPr="00AE5CE7">
              <w:rPr>
                <w:rFonts w:eastAsia="Times New Roman" w:cs="Arial"/>
                <w:szCs w:val="20"/>
                <w:lang w:eastAsia="pl-PL"/>
              </w:rPr>
              <w:t> </w:t>
            </w:r>
          </w:p>
        </w:tc>
        <w:tc>
          <w:tcPr>
            <w:tcW w:w="937" w:type="dxa"/>
            <w:tcBorders>
              <w:top w:val="single" w:sz="4" w:space="0" w:color="000000"/>
              <w:bottom w:val="single" w:sz="4" w:space="0" w:color="000000"/>
              <w:right w:val="single" w:sz="4" w:space="0" w:color="000000"/>
            </w:tcBorders>
          </w:tcPr>
          <w:p w14:paraId="473FDDA0" w14:textId="77777777" w:rsidR="004B4551" w:rsidRPr="00AE5CE7" w:rsidRDefault="004B4551" w:rsidP="0045359F">
            <w:pPr>
              <w:snapToGrid w:val="0"/>
              <w:spacing w:after="0" w:line="240" w:lineRule="auto"/>
              <w:rPr>
                <w:rFonts w:eastAsia="Times New Roman" w:cs="Arial"/>
                <w:szCs w:val="20"/>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vAlign w:val="bottom"/>
          </w:tcPr>
          <w:p w14:paraId="782613E5" w14:textId="77777777" w:rsidR="004B4551" w:rsidRPr="00AE5CE7" w:rsidRDefault="004B4551" w:rsidP="0045359F">
            <w:pPr>
              <w:spacing w:after="0" w:line="240" w:lineRule="auto"/>
              <w:rPr>
                <w:rFonts w:cs="Arial"/>
                <w:szCs w:val="20"/>
              </w:rPr>
            </w:pPr>
            <w:r w:rsidRPr="00AE5CE7">
              <w:rPr>
                <w:rFonts w:eastAsia="Times New Roman" w:cs="Arial"/>
                <w:szCs w:val="20"/>
                <w:lang w:eastAsia="pl-PL"/>
              </w:rPr>
              <w:t> </w:t>
            </w:r>
          </w:p>
        </w:tc>
      </w:tr>
      <w:tr w:rsidR="005E4A83" w:rsidRPr="00AE5CE7" w14:paraId="1C340523" w14:textId="77777777" w:rsidTr="007E623E">
        <w:trPr>
          <w:cantSplit/>
          <w:trHeight w:val="282"/>
          <w:jc w:val="center"/>
        </w:trPr>
        <w:tc>
          <w:tcPr>
            <w:tcW w:w="473" w:type="dxa"/>
            <w:tcBorders>
              <w:left w:val="single" w:sz="4" w:space="0" w:color="000000"/>
              <w:bottom w:val="single" w:sz="4" w:space="0" w:color="000000"/>
              <w:right w:val="single" w:sz="4" w:space="0" w:color="000000"/>
            </w:tcBorders>
            <w:vAlign w:val="center"/>
          </w:tcPr>
          <w:p w14:paraId="1F24991D" w14:textId="77777777" w:rsidR="005E4A83" w:rsidRPr="00AE5CE7" w:rsidRDefault="005E4A83" w:rsidP="005E4A83">
            <w:pPr>
              <w:numPr>
                <w:ilvl w:val="0"/>
                <w:numId w:val="2"/>
              </w:numPr>
              <w:snapToGrid w:val="0"/>
              <w:spacing w:after="0" w:line="240" w:lineRule="auto"/>
              <w:ind w:left="401"/>
              <w:rPr>
                <w:rFonts w:eastAsia="Times New Roman" w:cs="Arial"/>
                <w:szCs w:val="20"/>
                <w:lang w:eastAsia="pl-PL"/>
              </w:rPr>
            </w:pPr>
          </w:p>
        </w:tc>
        <w:tc>
          <w:tcPr>
            <w:tcW w:w="3775" w:type="dxa"/>
            <w:gridSpan w:val="5"/>
            <w:tcBorders>
              <w:bottom w:val="single" w:sz="4" w:space="0" w:color="000000"/>
              <w:right w:val="single" w:sz="4" w:space="0" w:color="000000"/>
            </w:tcBorders>
            <w:vAlign w:val="center"/>
          </w:tcPr>
          <w:p w14:paraId="5A12BBC2" w14:textId="77777777" w:rsidR="005E4A83" w:rsidRPr="00085EE2" w:rsidRDefault="005E4A83" w:rsidP="005E4A83">
            <w:pPr>
              <w:spacing w:after="0" w:line="240" w:lineRule="auto"/>
              <w:contextualSpacing/>
              <w:jc w:val="left"/>
              <w:rPr>
                <w:rFonts w:cs="Arial"/>
                <w:szCs w:val="20"/>
              </w:rPr>
            </w:pPr>
            <w:r w:rsidRPr="00085EE2">
              <w:rPr>
                <w:rFonts w:cs="Arial"/>
                <w:color w:val="000000"/>
                <w:szCs w:val="20"/>
              </w:rPr>
              <w:t xml:space="preserve">Koszulki A4 klasyczna (np. </w:t>
            </w:r>
            <w:proofErr w:type="spellStart"/>
            <w:r w:rsidRPr="00085EE2">
              <w:rPr>
                <w:rFonts w:cs="Arial"/>
                <w:color w:val="000000"/>
                <w:szCs w:val="20"/>
              </w:rPr>
              <w:t>Bantex</w:t>
            </w:r>
            <w:proofErr w:type="spellEnd"/>
            <w:r w:rsidRPr="00085EE2">
              <w:rPr>
                <w:rFonts w:cs="Arial"/>
                <w:color w:val="000000"/>
                <w:szCs w:val="20"/>
              </w:rPr>
              <w:t xml:space="preserve">) </w:t>
            </w:r>
          </w:p>
        </w:tc>
        <w:tc>
          <w:tcPr>
            <w:tcW w:w="567" w:type="dxa"/>
            <w:tcBorders>
              <w:bottom w:val="single" w:sz="4" w:space="0" w:color="000000"/>
              <w:right w:val="single" w:sz="4" w:space="0" w:color="000000"/>
            </w:tcBorders>
            <w:vAlign w:val="center"/>
          </w:tcPr>
          <w:p w14:paraId="1BB9F398" w14:textId="77777777" w:rsidR="005E4A83" w:rsidRPr="00085EE2" w:rsidRDefault="005E4A83" w:rsidP="005E4A83">
            <w:pPr>
              <w:spacing w:after="0" w:line="240" w:lineRule="auto"/>
              <w:contextualSpacing/>
              <w:jc w:val="center"/>
              <w:rPr>
                <w:rFonts w:cs="Arial"/>
                <w:szCs w:val="20"/>
              </w:rPr>
            </w:pPr>
            <w:r w:rsidRPr="00085EE2">
              <w:rPr>
                <w:rFonts w:cs="Arial"/>
                <w:color w:val="000000"/>
                <w:szCs w:val="20"/>
              </w:rPr>
              <w:t>op.</w:t>
            </w:r>
          </w:p>
        </w:tc>
        <w:tc>
          <w:tcPr>
            <w:tcW w:w="567" w:type="dxa"/>
            <w:tcBorders>
              <w:bottom w:val="single" w:sz="4" w:space="0" w:color="000000"/>
              <w:right w:val="single" w:sz="4" w:space="0" w:color="000000"/>
            </w:tcBorders>
            <w:vAlign w:val="center"/>
          </w:tcPr>
          <w:p w14:paraId="47C2DA32" w14:textId="77777777" w:rsidR="005E4A83" w:rsidRPr="00085EE2" w:rsidRDefault="005E4A83" w:rsidP="005E4A83">
            <w:pPr>
              <w:spacing w:after="0" w:line="240" w:lineRule="auto"/>
              <w:contextualSpacing/>
              <w:jc w:val="center"/>
              <w:rPr>
                <w:rFonts w:cs="Arial"/>
                <w:szCs w:val="20"/>
              </w:rPr>
            </w:pPr>
            <w:r w:rsidRPr="00085EE2">
              <w:rPr>
                <w:rFonts w:cs="Arial"/>
                <w:color w:val="000000"/>
                <w:szCs w:val="20"/>
              </w:rPr>
              <w:t>1</w:t>
            </w:r>
          </w:p>
        </w:tc>
        <w:tc>
          <w:tcPr>
            <w:tcW w:w="1417" w:type="dxa"/>
            <w:tcBorders>
              <w:bottom w:val="single" w:sz="4" w:space="0" w:color="000000"/>
              <w:right w:val="single" w:sz="4" w:space="0" w:color="000000"/>
            </w:tcBorders>
            <w:vAlign w:val="bottom"/>
          </w:tcPr>
          <w:p w14:paraId="1939910D" w14:textId="77777777" w:rsidR="005E4A83" w:rsidRPr="00085EE2" w:rsidRDefault="005E4A83" w:rsidP="005E4A83">
            <w:pPr>
              <w:snapToGrid w:val="0"/>
              <w:spacing w:after="0" w:line="240" w:lineRule="auto"/>
              <w:jc w:val="right"/>
              <w:rPr>
                <w:rFonts w:eastAsia="Times New Roman" w:cs="Arial"/>
                <w:color w:val="000000"/>
                <w:szCs w:val="20"/>
                <w:lang w:eastAsia="pl-PL"/>
              </w:rPr>
            </w:pPr>
          </w:p>
        </w:tc>
        <w:tc>
          <w:tcPr>
            <w:tcW w:w="993" w:type="dxa"/>
            <w:tcBorders>
              <w:bottom w:val="single" w:sz="4" w:space="0" w:color="000000"/>
              <w:right w:val="single" w:sz="4" w:space="0" w:color="000000"/>
            </w:tcBorders>
            <w:vAlign w:val="bottom"/>
          </w:tcPr>
          <w:p w14:paraId="507E4DE1" w14:textId="77777777" w:rsidR="005E4A83" w:rsidRPr="00AE5CE7" w:rsidRDefault="005E4A83" w:rsidP="005E4A83">
            <w:pPr>
              <w:snapToGrid w:val="0"/>
              <w:spacing w:after="0" w:line="240" w:lineRule="auto"/>
              <w:jc w:val="right"/>
              <w:rPr>
                <w:rFonts w:eastAsia="Times New Roman" w:cs="Arial"/>
                <w:color w:val="000000"/>
                <w:szCs w:val="20"/>
                <w:lang w:eastAsia="pl-PL"/>
              </w:rPr>
            </w:pPr>
          </w:p>
        </w:tc>
        <w:tc>
          <w:tcPr>
            <w:tcW w:w="567" w:type="dxa"/>
            <w:tcBorders>
              <w:bottom w:val="single" w:sz="4" w:space="0" w:color="000000"/>
              <w:right w:val="single" w:sz="4" w:space="0" w:color="000000"/>
            </w:tcBorders>
            <w:vAlign w:val="bottom"/>
          </w:tcPr>
          <w:p w14:paraId="187E8662" w14:textId="77777777" w:rsidR="005E4A83" w:rsidRPr="00AE5CE7" w:rsidRDefault="005E4A83" w:rsidP="005E4A83">
            <w:pPr>
              <w:snapToGrid w:val="0"/>
              <w:spacing w:after="0" w:line="240" w:lineRule="auto"/>
              <w:jc w:val="center"/>
              <w:rPr>
                <w:rFonts w:eastAsia="Times New Roman" w:cs="Arial"/>
                <w:color w:val="000000"/>
                <w:szCs w:val="20"/>
                <w:lang w:eastAsia="pl-PL"/>
              </w:rPr>
            </w:pPr>
          </w:p>
        </w:tc>
        <w:tc>
          <w:tcPr>
            <w:tcW w:w="937" w:type="dxa"/>
            <w:tcBorders>
              <w:top w:val="single" w:sz="4" w:space="0" w:color="000000"/>
              <w:bottom w:val="single" w:sz="4" w:space="0" w:color="000000"/>
              <w:right w:val="single" w:sz="4" w:space="0" w:color="000000"/>
            </w:tcBorders>
          </w:tcPr>
          <w:p w14:paraId="48F628AE" w14:textId="77777777" w:rsidR="005E4A83" w:rsidRPr="00AE5CE7" w:rsidRDefault="005E4A83" w:rsidP="005E4A83">
            <w:pPr>
              <w:snapToGrid w:val="0"/>
              <w:spacing w:after="0" w:line="240" w:lineRule="auto"/>
              <w:rPr>
                <w:rFonts w:eastAsia="Times New Roman" w:cs="Arial"/>
                <w:szCs w:val="20"/>
                <w:lang w:eastAsia="pl-PL"/>
              </w:rPr>
            </w:pPr>
          </w:p>
        </w:tc>
        <w:tc>
          <w:tcPr>
            <w:tcW w:w="1134" w:type="dxa"/>
            <w:gridSpan w:val="2"/>
            <w:tcBorders>
              <w:left w:val="single" w:sz="4" w:space="0" w:color="000000"/>
              <w:bottom w:val="single" w:sz="4" w:space="0" w:color="000000"/>
              <w:right w:val="single" w:sz="4" w:space="0" w:color="000000"/>
            </w:tcBorders>
            <w:vAlign w:val="bottom"/>
          </w:tcPr>
          <w:p w14:paraId="26837534" w14:textId="77777777" w:rsidR="005E4A83" w:rsidRPr="00AE5CE7" w:rsidRDefault="005E4A83" w:rsidP="005E4A83">
            <w:pPr>
              <w:snapToGrid w:val="0"/>
              <w:spacing w:after="0" w:line="240" w:lineRule="auto"/>
              <w:rPr>
                <w:rFonts w:eastAsia="Times New Roman" w:cs="Arial"/>
                <w:szCs w:val="20"/>
                <w:lang w:eastAsia="pl-PL"/>
              </w:rPr>
            </w:pPr>
          </w:p>
        </w:tc>
      </w:tr>
      <w:tr w:rsidR="005E4A83" w:rsidRPr="00AE5CE7" w14:paraId="6C3FDF3B" w14:textId="77777777" w:rsidTr="007E623E">
        <w:trPr>
          <w:cantSplit/>
          <w:trHeight w:val="237"/>
          <w:jc w:val="center"/>
        </w:trPr>
        <w:tc>
          <w:tcPr>
            <w:tcW w:w="473" w:type="dxa"/>
            <w:tcBorders>
              <w:left w:val="single" w:sz="4" w:space="0" w:color="000000"/>
              <w:bottom w:val="single" w:sz="4" w:space="0" w:color="000000"/>
              <w:right w:val="single" w:sz="4" w:space="0" w:color="000000"/>
            </w:tcBorders>
            <w:vAlign w:val="center"/>
          </w:tcPr>
          <w:p w14:paraId="12B5E0DE" w14:textId="77777777" w:rsidR="005E4A83" w:rsidRPr="00AE5CE7" w:rsidRDefault="005E4A83" w:rsidP="005E4A83">
            <w:pPr>
              <w:numPr>
                <w:ilvl w:val="0"/>
                <w:numId w:val="2"/>
              </w:numPr>
              <w:snapToGrid w:val="0"/>
              <w:spacing w:after="0" w:line="240" w:lineRule="auto"/>
              <w:ind w:left="401"/>
              <w:rPr>
                <w:rFonts w:eastAsia="Times New Roman" w:cs="Arial"/>
                <w:szCs w:val="20"/>
                <w:lang w:eastAsia="pl-PL"/>
              </w:rPr>
            </w:pPr>
          </w:p>
        </w:tc>
        <w:tc>
          <w:tcPr>
            <w:tcW w:w="3775" w:type="dxa"/>
            <w:gridSpan w:val="5"/>
            <w:tcBorders>
              <w:bottom w:val="single" w:sz="4" w:space="0" w:color="000000"/>
              <w:right w:val="single" w:sz="4" w:space="0" w:color="000000"/>
            </w:tcBorders>
            <w:vAlign w:val="center"/>
          </w:tcPr>
          <w:p w14:paraId="66804D42" w14:textId="77777777" w:rsidR="005E4A83" w:rsidRPr="00085EE2" w:rsidRDefault="005E4A83" w:rsidP="005E4A83">
            <w:pPr>
              <w:spacing w:after="0" w:line="240" w:lineRule="auto"/>
              <w:contextualSpacing/>
              <w:jc w:val="left"/>
              <w:rPr>
                <w:rFonts w:cs="Arial"/>
                <w:szCs w:val="20"/>
              </w:rPr>
            </w:pPr>
            <w:r w:rsidRPr="00085EE2">
              <w:rPr>
                <w:rFonts w:cs="Arial"/>
                <w:color w:val="000000"/>
                <w:szCs w:val="20"/>
              </w:rPr>
              <w:t>Zszywki biurowe 24/6 1000 szt.</w:t>
            </w:r>
          </w:p>
        </w:tc>
        <w:tc>
          <w:tcPr>
            <w:tcW w:w="567" w:type="dxa"/>
            <w:tcBorders>
              <w:bottom w:val="single" w:sz="4" w:space="0" w:color="000000"/>
              <w:right w:val="single" w:sz="4" w:space="0" w:color="000000"/>
            </w:tcBorders>
            <w:vAlign w:val="center"/>
          </w:tcPr>
          <w:p w14:paraId="6320C80C" w14:textId="77777777" w:rsidR="005E4A83" w:rsidRPr="00085EE2" w:rsidRDefault="005E4A83" w:rsidP="005E4A83">
            <w:pPr>
              <w:spacing w:after="0" w:line="240" w:lineRule="auto"/>
              <w:contextualSpacing/>
              <w:jc w:val="center"/>
              <w:rPr>
                <w:rFonts w:cs="Arial"/>
                <w:szCs w:val="20"/>
              </w:rPr>
            </w:pPr>
            <w:bookmarkStart w:id="4" w:name="_Hlk90559720"/>
            <w:r w:rsidRPr="00085EE2">
              <w:rPr>
                <w:rFonts w:cs="Arial"/>
                <w:color w:val="000000"/>
                <w:szCs w:val="20"/>
              </w:rPr>
              <w:t>szt.</w:t>
            </w:r>
            <w:bookmarkEnd w:id="4"/>
          </w:p>
        </w:tc>
        <w:tc>
          <w:tcPr>
            <w:tcW w:w="567" w:type="dxa"/>
            <w:tcBorders>
              <w:bottom w:val="single" w:sz="4" w:space="0" w:color="000000"/>
              <w:right w:val="single" w:sz="4" w:space="0" w:color="000000"/>
            </w:tcBorders>
            <w:vAlign w:val="center"/>
          </w:tcPr>
          <w:p w14:paraId="7BA763D9" w14:textId="77777777" w:rsidR="005E4A83" w:rsidRPr="00085EE2" w:rsidRDefault="005E4A83" w:rsidP="005E4A83">
            <w:pPr>
              <w:spacing w:after="0" w:line="240" w:lineRule="auto"/>
              <w:contextualSpacing/>
              <w:jc w:val="center"/>
              <w:rPr>
                <w:rFonts w:cs="Arial"/>
                <w:szCs w:val="20"/>
              </w:rPr>
            </w:pPr>
            <w:r w:rsidRPr="00085EE2">
              <w:rPr>
                <w:rFonts w:cs="Arial"/>
                <w:color w:val="000000"/>
                <w:szCs w:val="20"/>
              </w:rPr>
              <w:t>1</w:t>
            </w:r>
          </w:p>
        </w:tc>
        <w:tc>
          <w:tcPr>
            <w:tcW w:w="1417" w:type="dxa"/>
            <w:tcBorders>
              <w:bottom w:val="single" w:sz="4" w:space="0" w:color="000000"/>
              <w:right w:val="single" w:sz="4" w:space="0" w:color="000000"/>
            </w:tcBorders>
            <w:vAlign w:val="bottom"/>
          </w:tcPr>
          <w:p w14:paraId="5FAE86D3" w14:textId="77777777" w:rsidR="005E4A83" w:rsidRPr="00085EE2" w:rsidRDefault="005E4A83" w:rsidP="005E4A83">
            <w:pPr>
              <w:snapToGrid w:val="0"/>
              <w:spacing w:after="0" w:line="240" w:lineRule="auto"/>
              <w:jc w:val="right"/>
              <w:rPr>
                <w:rFonts w:eastAsia="Times New Roman" w:cs="Arial"/>
                <w:color w:val="000000"/>
                <w:szCs w:val="20"/>
                <w:lang w:eastAsia="pl-PL"/>
              </w:rPr>
            </w:pPr>
          </w:p>
        </w:tc>
        <w:tc>
          <w:tcPr>
            <w:tcW w:w="993" w:type="dxa"/>
            <w:tcBorders>
              <w:bottom w:val="single" w:sz="4" w:space="0" w:color="000000"/>
              <w:right w:val="single" w:sz="4" w:space="0" w:color="000000"/>
            </w:tcBorders>
            <w:vAlign w:val="bottom"/>
          </w:tcPr>
          <w:p w14:paraId="45772465" w14:textId="77777777" w:rsidR="005E4A83" w:rsidRPr="00AE5CE7" w:rsidRDefault="005E4A83" w:rsidP="005E4A83">
            <w:pPr>
              <w:snapToGrid w:val="0"/>
              <w:spacing w:after="0" w:line="240" w:lineRule="auto"/>
              <w:jc w:val="right"/>
              <w:rPr>
                <w:rFonts w:eastAsia="Times New Roman" w:cs="Arial"/>
                <w:color w:val="000000"/>
                <w:szCs w:val="20"/>
                <w:lang w:eastAsia="pl-PL"/>
              </w:rPr>
            </w:pPr>
          </w:p>
        </w:tc>
        <w:tc>
          <w:tcPr>
            <w:tcW w:w="567" w:type="dxa"/>
            <w:tcBorders>
              <w:bottom w:val="single" w:sz="4" w:space="0" w:color="000000"/>
              <w:right w:val="single" w:sz="4" w:space="0" w:color="000000"/>
            </w:tcBorders>
            <w:vAlign w:val="bottom"/>
          </w:tcPr>
          <w:p w14:paraId="06BC0512" w14:textId="77777777" w:rsidR="005E4A83" w:rsidRPr="00AE5CE7" w:rsidRDefault="005E4A83" w:rsidP="005E4A83">
            <w:pPr>
              <w:snapToGrid w:val="0"/>
              <w:spacing w:after="0" w:line="240" w:lineRule="auto"/>
              <w:jc w:val="center"/>
              <w:rPr>
                <w:rFonts w:eastAsia="Times New Roman" w:cs="Arial"/>
                <w:color w:val="000000"/>
                <w:szCs w:val="20"/>
                <w:lang w:eastAsia="pl-PL"/>
              </w:rPr>
            </w:pPr>
          </w:p>
        </w:tc>
        <w:tc>
          <w:tcPr>
            <w:tcW w:w="937" w:type="dxa"/>
            <w:tcBorders>
              <w:top w:val="single" w:sz="4" w:space="0" w:color="000000"/>
              <w:bottom w:val="single" w:sz="4" w:space="0" w:color="000000"/>
              <w:right w:val="single" w:sz="4" w:space="0" w:color="000000"/>
            </w:tcBorders>
          </w:tcPr>
          <w:p w14:paraId="761B36DD" w14:textId="77777777" w:rsidR="005E4A83" w:rsidRPr="00AE5CE7" w:rsidRDefault="005E4A83" w:rsidP="005E4A83">
            <w:pPr>
              <w:snapToGrid w:val="0"/>
              <w:spacing w:after="0" w:line="240" w:lineRule="auto"/>
              <w:rPr>
                <w:rFonts w:eastAsia="Times New Roman" w:cs="Arial"/>
                <w:szCs w:val="20"/>
                <w:lang w:eastAsia="pl-PL"/>
              </w:rPr>
            </w:pPr>
          </w:p>
        </w:tc>
        <w:tc>
          <w:tcPr>
            <w:tcW w:w="1134" w:type="dxa"/>
            <w:gridSpan w:val="2"/>
            <w:tcBorders>
              <w:left w:val="single" w:sz="4" w:space="0" w:color="000000"/>
              <w:bottom w:val="single" w:sz="4" w:space="0" w:color="000000"/>
              <w:right w:val="single" w:sz="4" w:space="0" w:color="000000"/>
            </w:tcBorders>
            <w:vAlign w:val="bottom"/>
          </w:tcPr>
          <w:p w14:paraId="0D14A663" w14:textId="77777777" w:rsidR="005E4A83" w:rsidRPr="00AE5CE7" w:rsidRDefault="005E4A83" w:rsidP="005E4A83">
            <w:pPr>
              <w:snapToGrid w:val="0"/>
              <w:spacing w:after="0" w:line="240" w:lineRule="auto"/>
              <w:rPr>
                <w:rFonts w:eastAsia="Times New Roman" w:cs="Arial"/>
                <w:szCs w:val="20"/>
                <w:lang w:eastAsia="pl-PL"/>
              </w:rPr>
            </w:pPr>
          </w:p>
        </w:tc>
      </w:tr>
      <w:tr w:rsidR="005E4A83" w:rsidRPr="00AE5CE7" w14:paraId="2C00DF6C" w14:textId="77777777" w:rsidTr="007E623E">
        <w:trPr>
          <w:cantSplit/>
          <w:trHeight w:val="282"/>
          <w:jc w:val="center"/>
        </w:trPr>
        <w:tc>
          <w:tcPr>
            <w:tcW w:w="473" w:type="dxa"/>
            <w:tcBorders>
              <w:left w:val="single" w:sz="4" w:space="0" w:color="000000"/>
              <w:bottom w:val="single" w:sz="4" w:space="0" w:color="000000"/>
              <w:right w:val="single" w:sz="4" w:space="0" w:color="000000"/>
            </w:tcBorders>
            <w:vAlign w:val="center"/>
          </w:tcPr>
          <w:p w14:paraId="6963CE45" w14:textId="77777777" w:rsidR="005E4A83" w:rsidRPr="00AE5CE7" w:rsidRDefault="005E4A83" w:rsidP="005E4A83">
            <w:pPr>
              <w:numPr>
                <w:ilvl w:val="0"/>
                <w:numId w:val="2"/>
              </w:numPr>
              <w:snapToGrid w:val="0"/>
              <w:spacing w:after="0" w:line="240" w:lineRule="auto"/>
              <w:ind w:left="401"/>
              <w:rPr>
                <w:rFonts w:eastAsia="Times New Roman" w:cs="Arial"/>
                <w:szCs w:val="20"/>
                <w:lang w:eastAsia="pl-PL"/>
              </w:rPr>
            </w:pPr>
          </w:p>
        </w:tc>
        <w:tc>
          <w:tcPr>
            <w:tcW w:w="3775" w:type="dxa"/>
            <w:gridSpan w:val="5"/>
            <w:tcBorders>
              <w:bottom w:val="single" w:sz="4" w:space="0" w:color="000000"/>
              <w:right w:val="single" w:sz="4" w:space="0" w:color="000000"/>
            </w:tcBorders>
            <w:vAlign w:val="center"/>
          </w:tcPr>
          <w:p w14:paraId="34ED2660" w14:textId="77777777" w:rsidR="005E4A83" w:rsidRPr="00085EE2" w:rsidRDefault="005E4A83" w:rsidP="005E4A83">
            <w:pPr>
              <w:spacing w:after="0" w:line="240" w:lineRule="auto"/>
              <w:contextualSpacing/>
              <w:jc w:val="left"/>
              <w:rPr>
                <w:rFonts w:cs="Arial"/>
                <w:szCs w:val="20"/>
              </w:rPr>
            </w:pPr>
            <w:r w:rsidRPr="00085EE2">
              <w:rPr>
                <w:rFonts w:cs="Arial"/>
                <w:color w:val="000000"/>
                <w:szCs w:val="20"/>
              </w:rPr>
              <w:t xml:space="preserve">Długopis żelowy niebieski „Pentel” 0,5 </w:t>
            </w:r>
          </w:p>
        </w:tc>
        <w:tc>
          <w:tcPr>
            <w:tcW w:w="567" w:type="dxa"/>
            <w:tcBorders>
              <w:bottom w:val="single" w:sz="4" w:space="0" w:color="000000"/>
              <w:right w:val="single" w:sz="4" w:space="0" w:color="000000"/>
            </w:tcBorders>
            <w:vAlign w:val="center"/>
          </w:tcPr>
          <w:p w14:paraId="08E60DA4" w14:textId="77777777" w:rsidR="005E4A83" w:rsidRPr="00085EE2" w:rsidRDefault="005E4A83" w:rsidP="005E4A83">
            <w:pPr>
              <w:spacing w:after="0" w:line="240" w:lineRule="auto"/>
              <w:contextualSpacing/>
              <w:jc w:val="center"/>
              <w:rPr>
                <w:rFonts w:cs="Arial"/>
                <w:szCs w:val="20"/>
              </w:rPr>
            </w:pPr>
            <w:r w:rsidRPr="00085EE2">
              <w:rPr>
                <w:rFonts w:cs="Arial"/>
                <w:color w:val="000000"/>
                <w:szCs w:val="20"/>
              </w:rPr>
              <w:t>szt.</w:t>
            </w:r>
          </w:p>
        </w:tc>
        <w:tc>
          <w:tcPr>
            <w:tcW w:w="567" w:type="dxa"/>
            <w:tcBorders>
              <w:bottom w:val="single" w:sz="4" w:space="0" w:color="000000"/>
              <w:right w:val="single" w:sz="4" w:space="0" w:color="000000"/>
            </w:tcBorders>
            <w:vAlign w:val="center"/>
          </w:tcPr>
          <w:p w14:paraId="7CA5FB1B" w14:textId="77777777" w:rsidR="005E4A83" w:rsidRPr="00085EE2" w:rsidRDefault="005E4A83" w:rsidP="005E4A83">
            <w:pPr>
              <w:spacing w:after="0" w:line="240" w:lineRule="auto"/>
              <w:contextualSpacing/>
              <w:jc w:val="center"/>
              <w:rPr>
                <w:rFonts w:cs="Arial"/>
                <w:szCs w:val="20"/>
              </w:rPr>
            </w:pPr>
            <w:r w:rsidRPr="00085EE2">
              <w:rPr>
                <w:rFonts w:cs="Arial"/>
                <w:color w:val="000000"/>
                <w:szCs w:val="20"/>
              </w:rPr>
              <w:t>1</w:t>
            </w:r>
          </w:p>
        </w:tc>
        <w:tc>
          <w:tcPr>
            <w:tcW w:w="1417" w:type="dxa"/>
            <w:tcBorders>
              <w:bottom w:val="single" w:sz="4" w:space="0" w:color="000000"/>
              <w:right w:val="single" w:sz="4" w:space="0" w:color="000000"/>
            </w:tcBorders>
            <w:vAlign w:val="bottom"/>
          </w:tcPr>
          <w:p w14:paraId="069F334C" w14:textId="77777777" w:rsidR="005E4A83" w:rsidRPr="00085EE2" w:rsidRDefault="005E4A83" w:rsidP="005E4A83">
            <w:pPr>
              <w:snapToGrid w:val="0"/>
              <w:spacing w:after="0" w:line="240" w:lineRule="auto"/>
              <w:jc w:val="right"/>
              <w:rPr>
                <w:rFonts w:eastAsia="Times New Roman" w:cs="Arial"/>
                <w:color w:val="000000"/>
                <w:szCs w:val="20"/>
                <w:lang w:eastAsia="pl-PL"/>
              </w:rPr>
            </w:pPr>
          </w:p>
        </w:tc>
        <w:tc>
          <w:tcPr>
            <w:tcW w:w="993" w:type="dxa"/>
            <w:tcBorders>
              <w:bottom w:val="single" w:sz="4" w:space="0" w:color="000000"/>
              <w:right w:val="single" w:sz="4" w:space="0" w:color="000000"/>
            </w:tcBorders>
            <w:vAlign w:val="bottom"/>
          </w:tcPr>
          <w:p w14:paraId="247FA116" w14:textId="77777777" w:rsidR="005E4A83" w:rsidRPr="00AE5CE7" w:rsidRDefault="005E4A83" w:rsidP="005E4A83">
            <w:pPr>
              <w:snapToGrid w:val="0"/>
              <w:spacing w:after="0" w:line="240" w:lineRule="auto"/>
              <w:jc w:val="right"/>
              <w:rPr>
                <w:rFonts w:eastAsia="Times New Roman" w:cs="Arial"/>
                <w:color w:val="000000"/>
                <w:szCs w:val="20"/>
                <w:lang w:eastAsia="pl-PL"/>
              </w:rPr>
            </w:pPr>
          </w:p>
        </w:tc>
        <w:tc>
          <w:tcPr>
            <w:tcW w:w="567" w:type="dxa"/>
            <w:tcBorders>
              <w:bottom w:val="single" w:sz="4" w:space="0" w:color="000000"/>
              <w:right w:val="single" w:sz="4" w:space="0" w:color="000000"/>
            </w:tcBorders>
            <w:vAlign w:val="bottom"/>
          </w:tcPr>
          <w:p w14:paraId="4F537E7E" w14:textId="77777777" w:rsidR="005E4A83" w:rsidRPr="00AE5CE7" w:rsidRDefault="005E4A83" w:rsidP="005E4A83">
            <w:pPr>
              <w:snapToGrid w:val="0"/>
              <w:spacing w:after="0" w:line="240" w:lineRule="auto"/>
              <w:jc w:val="center"/>
              <w:rPr>
                <w:rFonts w:eastAsia="Times New Roman" w:cs="Arial"/>
                <w:color w:val="000000"/>
                <w:szCs w:val="20"/>
                <w:lang w:eastAsia="pl-PL"/>
              </w:rPr>
            </w:pPr>
          </w:p>
        </w:tc>
        <w:tc>
          <w:tcPr>
            <w:tcW w:w="937" w:type="dxa"/>
            <w:tcBorders>
              <w:top w:val="single" w:sz="4" w:space="0" w:color="000000"/>
              <w:bottom w:val="single" w:sz="4" w:space="0" w:color="000000"/>
              <w:right w:val="single" w:sz="4" w:space="0" w:color="000000"/>
            </w:tcBorders>
          </w:tcPr>
          <w:p w14:paraId="512875C6" w14:textId="77777777" w:rsidR="005E4A83" w:rsidRPr="00AE5CE7" w:rsidRDefault="005E4A83" w:rsidP="005E4A83">
            <w:pPr>
              <w:snapToGrid w:val="0"/>
              <w:spacing w:after="0" w:line="240" w:lineRule="auto"/>
              <w:rPr>
                <w:rFonts w:eastAsia="Times New Roman" w:cs="Arial"/>
                <w:szCs w:val="20"/>
                <w:lang w:eastAsia="pl-PL"/>
              </w:rPr>
            </w:pPr>
          </w:p>
        </w:tc>
        <w:tc>
          <w:tcPr>
            <w:tcW w:w="1134" w:type="dxa"/>
            <w:gridSpan w:val="2"/>
            <w:tcBorders>
              <w:left w:val="single" w:sz="4" w:space="0" w:color="000000"/>
              <w:bottom w:val="single" w:sz="4" w:space="0" w:color="000000"/>
              <w:right w:val="single" w:sz="4" w:space="0" w:color="000000"/>
            </w:tcBorders>
            <w:vAlign w:val="bottom"/>
          </w:tcPr>
          <w:p w14:paraId="183B0A25" w14:textId="77777777" w:rsidR="005E4A83" w:rsidRPr="00AE5CE7" w:rsidRDefault="005E4A83" w:rsidP="005E4A83">
            <w:pPr>
              <w:snapToGrid w:val="0"/>
              <w:spacing w:after="0" w:line="240" w:lineRule="auto"/>
              <w:rPr>
                <w:rFonts w:eastAsia="Times New Roman" w:cs="Arial"/>
                <w:szCs w:val="20"/>
                <w:lang w:eastAsia="pl-PL"/>
              </w:rPr>
            </w:pPr>
          </w:p>
        </w:tc>
      </w:tr>
      <w:tr w:rsidR="005E4A83" w:rsidRPr="00AE5CE7" w14:paraId="444836C9" w14:textId="77777777" w:rsidTr="007E623E">
        <w:trPr>
          <w:cantSplit/>
          <w:trHeight w:val="282"/>
          <w:jc w:val="center"/>
        </w:trPr>
        <w:tc>
          <w:tcPr>
            <w:tcW w:w="473" w:type="dxa"/>
            <w:tcBorders>
              <w:left w:val="single" w:sz="4" w:space="0" w:color="000000"/>
              <w:bottom w:val="single" w:sz="4" w:space="0" w:color="000000"/>
              <w:right w:val="single" w:sz="4" w:space="0" w:color="000000"/>
            </w:tcBorders>
            <w:vAlign w:val="center"/>
          </w:tcPr>
          <w:p w14:paraId="3887EBA1" w14:textId="77777777" w:rsidR="005E4A83" w:rsidRPr="00AE5CE7" w:rsidRDefault="005E4A83" w:rsidP="005E4A83">
            <w:pPr>
              <w:numPr>
                <w:ilvl w:val="0"/>
                <w:numId w:val="2"/>
              </w:numPr>
              <w:snapToGrid w:val="0"/>
              <w:spacing w:after="0" w:line="240" w:lineRule="auto"/>
              <w:ind w:left="401"/>
              <w:rPr>
                <w:rFonts w:eastAsia="Times New Roman" w:cs="Arial"/>
                <w:szCs w:val="20"/>
                <w:lang w:eastAsia="pl-PL"/>
              </w:rPr>
            </w:pPr>
          </w:p>
        </w:tc>
        <w:tc>
          <w:tcPr>
            <w:tcW w:w="3775" w:type="dxa"/>
            <w:gridSpan w:val="5"/>
            <w:tcBorders>
              <w:bottom w:val="single" w:sz="4" w:space="0" w:color="000000"/>
              <w:right w:val="single" w:sz="4" w:space="0" w:color="000000"/>
            </w:tcBorders>
            <w:vAlign w:val="center"/>
          </w:tcPr>
          <w:p w14:paraId="51675E92" w14:textId="77777777" w:rsidR="005E4A83" w:rsidRPr="00085EE2" w:rsidRDefault="005E4A83" w:rsidP="005E4A83">
            <w:pPr>
              <w:spacing w:after="0" w:line="240" w:lineRule="auto"/>
              <w:contextualSpacing/>
              <w:jc w:val="left"/>
              <w:rPr>
                <w:rFonts w:cs="Arial"/>
                <w:szCs w:val="20"/>
              </w:rPr>
            </w:pPr>
            <w:r w:rsidRPr="00085EE2">
              <w:rPr>
                <w:rFonts w:cs="Arial"/>
                <w:szCs w:val="20"/>
              </w:rPr>
              <w:t>Kalendarz ścienny</w:t>
            </w:r>
          </w:p>
        </w:tc>
        <w:tc>
          <w:tcPr>
            <w:tcW w:w="567" w:type="dxa"/>
            <w:tcBorders>
              <w:bottom w:val="single" w:sz="4" w:space="0" w:color="000000"/>
              <w:right w:val="single" w:sz="4" w:space="0" w:color="000000"/>
            </w:tcBorders>
            <w:vAlign w:val="center"/>
          </w:tcPr>
          <w:p w14:paraId="05A3F423" w14:textId="77777777" w:rsidR="005E4A83" w:rsidRPr="00085EE2" w:rsidRDefault="005E4A83" w:rsidP="005E4A83">
            <w:pPr>
              <w:spacing w:after="0" w:line="240" w:lineRule="auto"/>
              <w:contextualSpacing/>
              <w:jc w:val="center"/>
              <w:rPr>
                <w:rFonts w:cs="Arial"/>
                <w:szCs w:val="20"/>
              </w:rPr>
            </w:pPr>
            <w:r w:rsidRPr="00085EE2">
              <w:rPr>
                <w:rFonts w:cs="Arial"/>
                <w:szCs w:val="20"/>
              </w:rPr>
              <w:t>szt</w:t>
            </w:r>
          </w:p>
        </w:tc>
        <w:tc>
          <w:tcPr>
            <w:tcW w:w="567" w:type="dxa"/>
            <w:tcBorders>
              <w:bottom w:val="single" w:sz="4" w:space="0" w:color="000000"/>
              <w:right w:val="single" w:sz="4" w:space="0" w:color="000000"/>
            </w:tcBorders>
            <w:vAlign w:val="center"/>
          </w:tcPr>
          <w:p w14:paraId="7DD9A82C" w14:textId="77777777" w:rsidR="005E4A83" w:rsidRPr="00085EE2" w:rsidRDefault="005E4A83" w:rsidP="005E4A83">
            <w:pPr>
              <w:spacing w:after="0" w:line="240" w:lineRule="auto"/>
              <w:contextualSpacing/>
              <w:jc w:val="center"/>
              <w:rPr>
                <w:rFonts w:cs="Arial"/>
                <w:szCs w:val="20"/>
              </w:rPr>
            </w:pPr>
            <w:r w:rsidRPr="00085EE2">
              <w:rPr>
                <w:rFonts w:cs="Arial"/>
                <w:szCs w:val="20"/>
              </w:rPr>
              <w:t>1</w:t>
            </w:r>
          </w:p>
        </w:tc>
        <w:tc>
          <w:tcPr>
            <w:tcW w:w="1417" w:type="dxa"/>
            <w:tcBorders>
              <w:bottom w:val="single" w:sz="4" w:space="0" w:color="000000"/>
              <w:right w:val="single" w:sz="4" w:space="0" w:color="000000"/>
            </w:tcBorders>
            <w:vAlign w:val="bottom"/>
          </w:tcPr>
          <w:p w14:paraId="22158870" w14:textId="77777777" w:rsidR="005E4A83" w:rsidRPr="00085EE2" w:rsidRDefault="005E4A83" w:rsidP="005E4A83">
            <w:pPr>
              <w:snapToGrid w:val="0"/>
              <w:spacing w:after="0" w:line="240" w:lineRule="auto"/>
              <w:jc w:val="right"/>
              <w:rPr>
                <w:rFonts w:eastAsia="Times New Roman" w:cs="Arial"/>
                <w:color w:val="000000"/>
                <w:szCs w:val="20"/>
                <w:lang w:eastAsia="pl-PL"/>
              </w:rPr>
            </w:pPr>
          </w:p>
        </w:tc>
        <w:tc>
          <w:tcPr>
            <w:tcW w:w="993" w:type="dxa"/>
            <w:tcBorders>
              <w:bottom w:val="single" w:sz="4" w:space="0" w:color="000000"/>
              <w:right w:val="single" w:sz="4" w:space="0" w:color="000000"/>
            </w:tcBorders>
            <w:vAlign w:val="bottom"/>
          </w:tcPr>
          <w:p w14:paraId="2F1FEC42" w14:textId="77777777" w:rsidR="005E4A83" w:rsidRPr="00AE5CE7" w:rsidRDefault="005E4A83" w:rsidP="005E4A83">
            <w:pPr>
              <w:snapToGrid w:val="0"/>
              <w:spacing w:after="0" w:line="240" w:lineRule="auto"/>
              <w:jc w:val="right"/>
              <w:rPr>
                <w:rFonts w:eastAsia="Times New Roman" w:cs="Arial"/>
                <w:color w:val="000000"/>
                <w:szCs w:val="20"/>
                <w:lang w:eastAsia="pl-PL"/>
              </w:rPr>
            </w:pPr>
          </w:p>
        </w:tc>
        <w:tc>
          <w:tcPr>
            <w:tcW w:w="567" w:type="dxa"/>
            <w:tcBorders>
              <w:bottom w:val="single" w:sz="4" w:space="0" w:color="000000"/>
              <w:right w:val="single" w:sz="4" w:space="0" w:color="000000"/>
            </w:tcBorders>
            <w:vAlign w:val="bottom"/>
          </w:tcPr>
          <w:p w14:paraId="76B762F6" w14:textId="77777777" w:rsidR="005E4A83" w:rsidRPr="00AE5CE7" w:rsidRDefault="005E4A83" w:rsidP="005E4A83">
            <w:pPr>
              <w:snapToGrid w:val="0"/>
              <w:spacing w:after="0" w:line="240" w:lineRule="auto"/>
              <w:jc w:val="center"/>
              <w:rPr>
                <w:rFonts w:eastAsia="Times New Roman" w:cs="Arial"/>
                <w:color w:val="000000"/>
                <w:szCs w:val="20"/>
                <w:lang w:eastAsia="pl-PL"/>
              </w:rPr>
            </w:pPr>
          </w:p>
        </w:tc>
        <w:tc>
          <w:tcPr>
            <w:tcW w:w="937" w:type="dxa"/>
            <w:tcBorders>
              <w:top w:val="single" w:sz="4" w:space="0" w:color="000000"/>
              <w:bottom w:val="single" w:sz="4" w:space="0" w:color="000000"/>
              <w:right w:val="single" w:sz="4" w:space="0" w:color="000000"/>
            </w:tcBorders>
          </w:tcPr>
          <w:p w14:paraId="745C600A" w14:textId="77777777" w:rsidR="005E4A83" w:rsidRPr="00AE5CE7" w:rsidRDefault="005E4A83" w:rsidP="005E4A83">
            <w:pPr>
              <w:snapToGrid w:val="0"/>
              <w:spacing w:after="0" w:line="240" w:lineRule="auto"/>
              <w:rPr>
                <w:rFonts w:eastAsia="Times New Roman" w:cs="Arial"/>
                <w:szCs w:val="20"/>
                <w:lang w:eastAsia="pl-PL"/>
              </w:rPr>
            </w:pPr>
          </w:p>
        </w:tc>
        <w:tc>
          <w:tcPr>
            <w:tcW w:w="1134" w:type="dxa"/>
            <w:gridSpan w:val="2"/>
            <w:tcBorders>
              <w:left w:val="single" w:sz="4" w:space="0" w:color="000000"/>
              <w:bottom w:val="single" w:sz="4" w:space="0" w:color="000000"/>
              <w:right w:val="single" w:sz="4" w:space="0" w:color="000000"/>
            </w:tcBorders>
            <w:vAlign w:val="bottom"/>
          </w:tcPr>
          <w:p w14:paraId="16DD5666" w14:textId="77777777" w:rsidR="005E4A83" w:rsidRPr="00AE5CE7" w:rsidRDefault="005E4A83" w:rsidP="005E4A83">
            <w:pPr>
              <w:snapToGrid w:val="0"/>
              <w:spacing w:after="0" w:line="240" w:lineRule="auto"/>
              <w:rPr>
                <w:rFonts w:eastAsia="Times New Roman" w:cs="Arial"/>
                <w:szCs w:val="20"/>
                <w:lang w:eastAsia="pl-PL"/>
              </w:rPr>
            </w:pPr>
          </w:p>
        </w:tc>
      </w:tr>
      <w:tr w:rsidR="005E4A83" w:rsidRPr="00AE5CE7" w14:paraId="3E8B0250" w14:textId="77777777" w:rsidTr="007E623E">
        <w:trPr>
          <w:cantSplit/>
          <w:trHeight w:val="282"/>
          <w:jc w:val="center"/>
        </w:trPr>
        <w:tc>
          <w:tcPr>
            <w:tcW w:w="473" w:type="dxa"/>
            <w:tcBorders>
              <w:left w:val="single" w:sz="4" w:space="0" w:color="000000"/>
              <w:bottom w:val="single" w:sz="4" w:space="0" w:color="000000"/>
              <w:right w:val="single" w:sz="4" w:space="0" w:color="000000"/>
            </w:tcBorders>
            <w:vAlign w:val="center"/>
          </w:tcPr>
          <w:p w14:paraId="216A8B8C" w14:textId="77777777" w:rsidR="005E4A83" w:rsidRPr="00AE5CE7" w:rsidRDefault="005E4A83" w:rsidP="005E4A83">
            <w:pPr>
              <w:numPr>
                <w:ilvl w:val="0"/>
                <w:numId w:val="2"/>
              </w:numPr>
              <w:snapToGrid w:val="0"/>
              <w:spacing w:after="0" w:line="240" w:lineRule="auto"/>
              <w:ind w:left="401"/>
              <w:rPr>
                <w:rFonts w:eastAsia="Times New Roman" w:cs="Arial"/>
                <w:szCs w:val="20"/>
                <w:lang w:eastAsia="pl-PL"/>
              </w:rPr>
            </w:pPr>
          </w:p>
        </w:tc>
        <w:tc>
          <w:tcPr>
            <w:tcW w:w="3775" w:type="dxa"/>
            <w:gridSpan w:val="5"/>
            <w:tcBorders>
              <w:bottom w:val="single" w:sz="4" w:space="0" w:color="000000"/>
              <w:right w:val="single" w:sz="4" w:space="0" w:color="000000"/>
            </w:tcBorders>
            <w:vAlign w:val="center"/>
          </w:tcPr>
          <w:p w14:paraId="0F783B20" w14:textId="77777777" w:rsidR="005E4A83" w:rsidRPr="00085EE2" w:rsidRDefault="005E4A83" w:rsidP="005E4A83">
            <w:pPr>
              <w:spacing w:after="0" w:line="240" w:lineRule="auto"/>
              <w:contextualSpacing/>
              <w:jc w:val="left"/>
              <w:rPr>
                <w:rFonts w:cs="Arial"/>
                <w:szCs w:val="20"/>
              </w:rPr>
            </w:pPr>
            <w:r w:rsidRPr="00085EE2">
              <w:rPr>
                <w:rFonts w:cs="Arial"/>
                <w:szCs w:val="20"/>
              </w:rPr>
              <w:t>Toner do drukarki HP 26X CF226X</w:t>
            </w:r>
          </w:p>
        </w:tc>
        <w:tc>
          <w:tcPr>
            <w:tcW w:w="567" w:type="dxa"/>
            <w:tcBorders>
              <w:bottom w:val="single" w:sz="4" w:space="0" w:color="000000"/>
              <w:right w:val="single" w:sz="4" w:space="0" w:color="000000"/>
            </w:tcBorders>
            <w:vAlign w:val="center"/>
          </w:tcPr>
          <w:p w14:paraId="1280F61F" w14:textId="77777777" w:rsidR="005E4A83" w:rsidRPr="00085EE2" w:rsidRDefault="005E4A83" w:rsidP="005E4A83">
            <w:pPr>
              <w:spacing w:after="0" w:line="240" w:lineRule="auto"/>
              <w:contextualSpacing/>
              <w:jc w:val="center"/>
              <w:rPr>
                <w:rFonts w:cs="Arial"/>
                <w:szCs w:val="20"/>
              </w:rPr>
            </w:pPr>
            <w:r w:rsidRPr="00085EE2">
              <w:rPr>
                <w:rFonts w:cs="Arial"/>
                <w:szCs w:val="20"/>
              </w:rPr>
              <w:t>szt</w:t>
            </w:r>
          </w:p>
        </w:tc>
        <w:tc>
          <w:tcPr>
            <w:tcW w:w="567" w:type="dxa"/>
            <w:tcBorders>
              <w:bottom w:val="single" w:sz="4" w:space="0" w:color="000000"/>
              <w:right w:val="single" w:sz="4" w:space="0" w:color="000000"/>
            </w:tcBorders>
            <w:vAlign w:val="center"/>
          </w:tcPr>
          <w:p w14:paraId="786EBF47" w14:textId="77777777" w:rsidR="005E4A83" w:rsidRPr="00085EE2" w:rsidRDefault="005E4A83" w:rsidP="005E4A83">
            <w:pPr>
              <w:spacing w:after="0" w:line="240" w:lineRule="auto"/>
              <w:contextualSpacing/>
              <w:jc w:val="center"/>
              <w:rPr>
                <w:rFonts w:cs="Arial"/>
                <w:szCs w:val="20"/>
              </w:rPr>
            </w:pPr>
            <w:r w:rsidRPr="00085EE2">
              <w:rPr>
                <w:rFonts w:cs="Arial"/>
                <w:szCs w:val="20"/>
              </w:rPr>
              <w:t>1</w:t>
            </w:r>
          </w:p>
        </w:tc>
        <w:tc>
          <w:tcPr>
            <w:tcW w:w="1417" w:type="dxa"/>
            <w:tcBorders>
              <w:bottom w:val="single" w:sz="4" w:space="0" w:color="000000"/>
              <w:right w:val="single" w:sz="4" w:space="0" w:color="000000"/>
            </w:tcBorders>
            <w:vAlign w:val="bottom"/>
          </w:tcPr>
          <w:p w14:paraId="4BACF397" w14:textId="77777777" w:rsidR="005E4A83" w:rsidRPr="00085EE2" w:rsidRDefault="005E4A83" w:rsidP="005E4A83">
            <w:pPr>
              <w:snapToGrid w:val="0"/>
              <w:spacing w:after="0" w:line="240" w:lineRule="auto"/>
              <w:jc w:val="right"/>
              <w:rPr>
                <w:rFonts w:eastAsia="Times New Roman" w:cs="Arial"/>
                <w:color w:val="000000"/>
                <w:szCs w:val="20"/>
                <w:lang w:eastAsia="pl-PL"/>
              </w:rPr>
            </w:pPr>
          </w:p>
        </w:tc>
        <w:tc>
          <w:tcPr>
            <w:tcW w:w="993" w:type="dxa"/>
            <w:tcBorders>
              <w:bottom w:val="single" w:sz="4" w:space="0" w:color="000000"/>
              <w:right w:val="single" w:sz="4" w:space="0" w:color="000000"/>
            </w:tcBorders>
            <w:vAlign w:val="bottom"/>
          </w:tcPr>
          <w:p w14:paraId="4509B7CE" w14:textId="77777777" w:rsidR="005E4A83" w:rsidRPr="00AE5CE7" w:rsidRDefault="005E4A83" w:rsidP="005E4A83">
            <w:pPr>
              <w:snapToGrid w:val="0"/>
              <w:spacing w:after="0" w:line="240" w:lineRule="auto"/>
              <w:jc w:val="right"/>
              <w:rPr>
                <w:rFonts w:eastAsia="Times New Roman" w:cs="Arial"/>
                <w:color w:val="000000"/>
                <w:szCs w:val="20"/>
                <w:lang w:eastAsia="pl-PL"/>
              </w:rPr>
            </w:pPr>
          </w:p>
        </w:tc>
        <w:tc>
          <w:tcPr>
            <w:tcW w:w="567" w:type="dxa"/>
            <w:tcBorders>
              <w:bottom w:val="single" w:sz="4" w:space="0" w:color="000000"/>
              <w:right w:val="single" w:sz="4" w:space="0" w:color="000000"/>
            </w:tcBorders>
            <w:vAlign w:val="bottom"/>
          </w:tcPr>
          <w:p w14:paraId="20DD2C69" w14:textId="77777777" w:rsidR="005E4A83" w:rsidRPr="00AE5CE7" w:rsidRDefault="005E4A83" w:rsidP="005E4A83">
            <w:pPr>
              <w:snapToGrid w:val="0"/>
              <w:spacing w:after="0" w:line="240" w:lineRule="auto"/>
              <w:jc w:val="center"/>
              <w:rPr>
                <w:rFonts w:eastAsia="Times New Roman" w:cs="Arial"/>
                <w:color w:val="000000"/>
                <w:szCs w:val="20"/>
                <w:lang w:eastAsia="pl-PL"/>
              </w:rPr>
            </w:pPr>
          </w:p>
        </w:tc>
        <w:tc>
          <w:tcPr>
            <w:tcW w:w="937" w:type="dxa"/>
            <w:tcBorders>
              <w:top w:val="single" w:sz="4" w:space="0" w:color="000000"/>
              <w:bottom w:val="single" w:sz="4" w:space="0" w:color="000000"/>
              <w:right w:val="single" w:sz="4" w:space="0" w:color="000000"/>
            </w:tcBorders>
          </w:tcPr>
          <w:p w14:paraId="5FFD7210" w14:textId="77777777" w:rsidR="005E4A83" w:rsidRPr="00AE5CE7" w:rsidRDefault="005E4A83" w:rsidP="005E4A83">
            <w:pPr>
              <w:snapToGrid w:val="0"/>
              <w:spacing w:after="0" w:line="240" w:lineRule="auto"/>
              <w:rPr>
                <w:rFonts w:eastAsia="Times New Roman" w:cs="Arial"/>
                <w:szCs w:val="20"/>
                <w:lang w:eastAsia="pl-PL"/>
              </w:rPr>
            </w:pPr>
          </w:p>
        </w:tc>
        <w:tc>
          <w:tcPr>
            <w:tcW w:w="1134" w:type="dxa"/>
            <w:gridSpan w:val="2"/>
            <w:tcBorders>
              <w:left w:val="single" w:sz="4" w:space="0" w:color="000000"/>
              <w:bottom w:val="single" w:sz="4" w:space="0" w:color="000000"/>
              <w:right w:val="single" w:sz="4" w:space="0" w:color="000000"/>
            </w:tcBorders>
            <w:vAlign w:val="bottom"/>
          </w:tcPr>
          <w:p w14:paraId="190DB950" w14:textId="77777777" w:rsidR="005E4A83" w:rsidRPr="00AE5CE7" w:rsidRDefault="005E4A83" w:rsidP="005E4A83">
            <w:pPr>
              <w:snapToGrid w:val="0"/>
              <w:spacing w:after="0" w:line="240" w:lineRule="auto"/>
              <w:rPr>
                <w:rFonts w:eastAsia="Times New Roman" w:cs="Arial"/>
                <w:szCs w:val="20"/>
                <w:lang w:eastAsia="pl-PL"/>
              </w:rPr>
            </w:pPr>
          </w:p>
        </w:tc>
      </w:tr>
      <w:tr w:rsidR="005E4A83" w:rsidRPr="00AE5CE7" w14:paraId="51C9079C" w14:textId="77777777" w:rsidTr="007E623E">
        <w:trPr>
          <w:cantSplit/>
          <w:trHeight w:val="395"/>
          <w:jc w:val="center"/>
        </w:trPr>
        <w:tc>
          <w:tcPr>
            <w:tcW w:w="473" w:type="dxa"/>
            <w:tcBorders>
              <w:left w:val="single" w:sz="4" w:space="0" w:color="000000"/>
              <w:bottom w:val="single" w:sz="4" w:space="0" w:color="000000"/>
              <w:right w:val="single" w:sz="4" w:space="0" w:color="000000"/>
            </w:tcBorders>
            <w:vAlign w:val="center"/>
          </w:tcPr>
          <w:p w14:paraId="75E47F24" w14:textId="77777777" w:rsidR="005E4A83" w:rsidRPr="00AE5CE7" w:rsidRDefault="005E4A83" w:rsidP="005E4A83">
            <w:pPr>
              <w:spacing w:after="0" w:line="240" w:lineRule="auto"/>
              <w:jc w:val="center"/>
              <w:rPr>
                <w:rFonts w:cs="Arial"/>
                <w:szCs w:val="20"/>
              </w:rPr>
            </w:pPr>
            <w:r w:rsidRPr="00AE5CE7">
              <w:rPr>
                <w:rFonts w:eastAsia="Times New Roman" w:cs="Arial"/>
                <w:b/>
                <w:bCs/>
                <w:szCs w:val="20"/>
                <w:lang w:eastAsia="pl-PL"/>
              </w:rPr>
              <w:t>X</w:t>
            </w:r>
          </w:p>
        </w:tc>
        <w:tc>
          <w:tcPr>
            <w:tcW w:w="3775" w:type="dxa"/>
            <w:gridSpan w:val="5"/>
            <w:tcBorders>
              <w:bottom w:val="single" w:sz="4" w:space="0" w:color="000000"/>
              <w:right w:val="single" w:sz="4" w:space="0" w:color="000000"/>
            </w:tcBorders>
            <w:vAlign w:val="center"/>
          </w:tcPr>
          <w:p w14:paraId="59EE7E3D" w14:textId="77777777" w:rsidR="005E4A83" w:rsidRPr="00AE5CE7" w:rsidRDefault="005E4A83" w:rsidP="005E4A83">
            <w:pPr>
              <w:spacing w:after="0" w:line="240" w:lineRule="auto"/>
              <w:jc w:val="center"/>
              <w:rPr>
                <w:rFonts w:cs="Arial"/>
                <w:szCs w:val="20"/>
              </w:rPr>
            </w:pPr>
            <w:r w:rsidRPr="00AE5CE7">
              <w:rPr>
                <w:rFonts w:eastAsia="Times New Roman" w:cs="Arial"/>
                <w:b/>
                <w:bCs/>
                <w:szCs w:val="20"/>
                <w:lang w:eastAsia="pl-PL"/>
              </w:rPr>
              <w:t>X</w:t>
            </w:r>
          </w:p>
        </w:tc>
        <w:tc>
          <w:tcPr>
            <w:tcW w:w="567" w:type="dxa"/>
            <w:tcBorders>
              <w:bottom w:val="single" w:sz="4" w:space="0" w:color="000000"/>
              <w:right w:val="single" w:sz="4" w:space="0" w:color="000000"/>
            </w:tcBorders>
            <w:vAlign w:val="center"/>
          </w:tcPr>
          <w:p w14:paraId="2D6DD53C" w14:textId="77777777" w:rsidR="005E4A83" w:rsidRPr="00AE5CE7" w:rsidRDefault="005E4A83" w:rsidP="005E4A83">
            <w:pPr>
              <w:spacing w:after="0" w:line="240" w:lineRule="auto"/>
              <w:jc w:val="center"/>
              <w:rPr>
                <w:rFonts w:cs="Arial"/>
                <w:szCs w:val="20"/>
              </w:rPr>
            </w:pPr>
            <w:r w:rsidRPr="00AE5CE7">
              <w:rPr>
                <w:rFonts w:eastAsia="Times New Roman" w:cs="Arial"/>
                <w:b/>
                <w:bCs/>
                <w:szCs w:val="20"/>
                <w:lang w:eastAsia="pl-PL"/>
              </w:rPr>
              <w:t>X</w:t>
            </w:r>
          </w:p>
        </w:tc>
        <w:tc>
          <w:tcPr>
            <w:tcW w:w="567" w:type="dxa"/>
            <w:tcBorders>
              <w:bottom w:val="single" w:sz="4" w:space="0" w:color="000000"/>
              <w:right w:val="single" w:sz="4" w:space="0" w:color="000000"/>
            </w:tcBorders>
            <w:vAlign w:val="center"/>
          </w:tcPr>
          <w:p w14:paraId="699A27ED" w14:textId="77777777" w:rsidR="005E4A83" w:rsidRPr="00AE5CE7" w:rsidRDefault="005E4A83" w:rsidP="005E4A83">
            <w:pPr>
              <w:spacing w:after="0" w:line="240" w:lineRule="auto"/>
              <w:jc w:val="center"/>
              <w:rPr>
                <w:rFonts w:cs="Arial"/>
                <w:szCs w:val="20"/>
              </w:rPr>
            </w:pPr>
            <w:r w:rsidRPr="00AE5CE7">
              <w:rPr>
                <w:rFonts w:eastAsia="Times New Roman" w:cs="Arial"/>
                <w:b/>
                <w:bCs/>
                <w:szCs w:val="20"/>
                <w:lang w:eastAsia="pl-PL"/>
              </w:rPr>
              <w:t>X</w:t>
            </w:r>
          </w:p>
        </w:tc>
        <w:tc>
          <w:tcPr>
            <w:tcW w:w="1417" w:type="dxa"/>
            <w:tcBorders>
              <w:bottom w:val="single" w:sz="4" w:space="0" w:color="000000"/>
              <w:right w:val="single" w:sz="4" w:space="0" w:color="000000"/>
            </w:tcBorders>
            <w:vAlign w:val="center"/>
          </w:tcPr>
          <w:p w14:paraId="59FA93BA" w14:textId="77777777" w:rsidR="005E4A83" w:rsidRPr="00AE5CE7" w:rsidRDefault="005E4A83" w:rsidP="005E4A83">
            <w:pPr>
              <w:spacing w:after="0" w:line="240" w:lineRule="auto"/>
              <w:jc w:val="center"/>
              <w:rPr>
                <w:rFonts w:cs="Arial"/>
                <w:szCs w:val="20"/>
              </w:rPr>
            </w:pPr>
            <w:r w:rsidRPr="00AE5CE7">
              <w:rPr>
                <w:rFonts w:eastAsia="Times New Roman" w:cs="Arial"/>
                <w:b/>
                <w:szCs w:val="20"/>
                <w:lang w:eastAsia="pl-PL"/>
              </w:rPr>
              <w:t>Razem</w:t>
            </w:r>
          </w:p>
        </w:tc>
        <w:tc>
          <w:tcPr>
            <w:tcW w:w="993" w:type="dxa"/>
            <w:tcBorders>
              <w:bottom w:val="single" w:sz="4" w:space="0" w:color="000000"/>
              <w:right w:val="single" w:sz="4" w:space="0" w:color="000000"/>
            </w:tcBorders>
            <w:vAlign w:val="center"/>
          </w:tcPr>
          <w:p w14:paraId="7D021E3C" w14:textId="77777777" w:rsidR="005E4A83" w:rsidRPr="00AE5CE7" w:rsidRDefault="005E4A83" w:rsidP="005E4A83">
            <w:pPr>
              <w:snapToGrid w:val="0"/>
              <w:spacing w:after="0" w:line="240" w:lineRule="auto"/>
              <w:jc w:val="center"/>
              <w:rPr>
                <w:rFonts w:eastAsia="Times New Roman" w:cs="Arial"/>
                <w:b/>
                <w:bCs/>
                <w:szCs w:val="20"/>
                <w:lang w:eastAsia="pl-PL"/>
              </w:rPr>
            </w:pPr>
          </w:p>
        </w:tc>
        <w:tc>
          <w:tcPr>
            <w:tcW w:w="567" w:type="dxa"/>
            <w:tcBorders>
              <w:left w:val="single" w:sz="4" w:space="0" w:color="000000"/>
              <w:bottom w:val="single" w:sz="4" w:space="0" w:color="000000"/>
              <w:right w:val="single" w:sz="4" w:space="0" w:color="000000"/>
            </w:tcBorders>
            <w:vAlign w:val="center"/>
          </w:tcPr>
          <w:p w14:paraId="554ED191" w14:textId="77777777" w:rsidR="005E4A83" w:rsidRPr="00AE5CE7" w:rsidRDefault="005E4A83" w:rsidP="005E4A83">
            <w:pPr>
              <w:spacing w:after="0" w:line="240" w:lineRule="auto"/>
              <w:jc w:val="center"/>
              <w:rPr>
                <w:rFonts w:cs="Arial"/>
                <w:szCs w:val="20"/>
              </w:rPr>
            </w:pPr>
            <w:r w:rsidRPr="00AE5CE7">
              <w:rPr>
                <w:rFonts w:eastAsia="Times New Roman" w:cs="Arial"/>
                <w:b/>
                <w:bCs/>
                <w:szCs w:val="20"/>
                <w:lang w:eastAsia="pl-PL"/>
              </w:rPr>
              <w:t>X</w:t>
            </w:r>
          </w:p>
        </w:tc>
        <w:tc>
          <w:tcPr>
            <w:tcW w:w="937" w:type="dxa"/>
            <w:tcBorders>
              <w:top w:val="single" w:sz="4" w:space="0" w:color="000000"/>
              <w:bottom w:val="single" w:sz="4" w:space="0" w:color="000000"/>
              <w:right w:val="single" w:sz="4" w:space="0" w:color="000000"/>
            </w:tcBorders>
          </w:tcPr>
          <w:p w14:paraId="4BCA858F" w14:textId="77777777" w:rsidR="005E4A83" w:rsidRPr="00AE5CE7" w:rsidRDefault="005E4A83" w:rsidP="005E4A83">
            <w:pPr>
              <w:snapToGrid w:val="0"/>
              <w:spacing w:after="0" w:line="240" w:lineRule="auto"/>
              <w:rPr>
                <w:rFonts w:eastAsia="Times New Roman" w:cs="Arial"/>
                <w:b/>
                <w:bCs/>
                <w:szCs w:val="20"/>
                <w:lang w:eastAsia="pl-PL"/>
              </w:rPr>
            </w:pPr>
          </w:p>
        </w:tc>
        <w:tc>
          <w:tcPr>
            <w:tcW w:w="1134" w:type="dxa"/>
            <w:gridSpan w:val="2"/>
            <w:tcBorders>
              <w:top w:val="single" w:sz="4" w:space="0" w:color="000000"/>
              <w:left w:val="single" w:sz="4" w:space="0" w:color="000000"/>
              <w:bottom w:val="single" w:sz="4" w:space="0" w:color="000000"/>
              <w:right w:val="single" w:sz="4" w:space="0" w:color="000000"/>
            </w:tcBorders>
          </w:tcPr>
          <w:p w14:paraId="3372AFA4" w14:textId="77777777" w:rsidR="005E4A83" w:rsidRPr="00AE5CE7" w:rsidRDefault="005E4A83" w:rsidP="005E4A83">
            <w:pPr>
              <w:snapToGrid w:val="0"/>
              <w:spacing w:after="0" w:line="240" w:lineRule="auto"/>
              <w:rPr>
                <w:rFonts w:eastAsia="Times New Roman" w:cs="Arial"/>
                <w:b/>
                <w:bCs/>
                <w:szCs w:val="20"/>
                <w:lang w:eastAsia="pl-PL"/>
              </w:rPr>
            </w:pPr>
          </w:p>
        </w:tc>
      </w:tr>
      <w:tr w:rsidR="005E4A83" w:rsidRPr="00AE5CE7" w14:paraId="1C2A1186" w14:textId="77777777" w:rsidTr="007E623E">
        <w:trPr>
          <w:cantSplit/>
          <w:trHeight w:val="395"/>
          <w:jc w:val="center"/>
        </w:trPr>
        <w:tc>
          <w:tcPr>
            <w:tcW w:w="473" w:type="dxa"/>
            <w:tcBorders>
              <w:left w:val="single" w:sz="4" w:space="0" w:color="000000"/>
              <w:bottom w:val="single" w:sz="4" w:space="0" w:color="000000"/>
              <w:right w:val="single" w:sz="4" w:space="0" w:color="000000"/>
            </w:tcBorders>
            <w:vAlign w:val="center"/>
          </w:tcPr>
          <w:p w14:paraId="2835CE21" w14:textId="77777777" w:rsidR="005E4A83" w:rsidRPr="00AE5CE7" w:rsidRDefault="005E4A83" w:rsidP="005E4A83">
            <w:pPr>
              <w:snapToGrid w:val="0"/>
              <w:spacing w:after="0" w:line="240" w:lineRule="auto"/>
              <w:jc w:val="center"/>
              <w:rPr>
                <w:rFonts w:eastAsia="Times New Roman" w:cs="Arial"/>
                <w:b/>
                <w:bCs/>
                <w:szCs w:val="20"/>
                <w:lang w:eastAsia="pl-PL"/>
              </w:rPr>
            </w:pPr>
          </w:p>
        </w:tc>
        <w:tc>
          <w:tcPr>
            <w:tcW w:w="3775" w:type="dxa"/>
            <w:gridSpan w:val="5"/>
            <w:tcBorders>
              <w:bottom w:val="single" w:sz="4" w:space="0" w:color="000000"/>
              <w:right w:val="single" w:sz="4" w:space="0" w:color="000000"/>
            </w:tcBorders>
            <w:vAlign w:val="center"/>
          </w:tcPr>
          <w:p w14:paraId="33319564" w14:textId="77777777" w:rsidR="005E4A83" w:rsidRPr="00AE5CE7" w:rsidRDefault="005E4A83" w:rsidP="005E4A83">
            <w:pPr>
              <w:snapToGrid w:val="0"/>
              <w:spacing w:after="0" w:line="240" w:lineRule="auto"/>
              <w:jc w:val="center"/>
              <w:rPr>
                <w:rFonts w:eastAsia="Times New Roman" w:cs="Arial"/>
                <w:b/>
                <w:bCs/>
                <w:szCs w:val="20"/>
                <w:lang w:eastAsia="pl-PL"/>
              </w:rPr>
            </w:pPr>
          </w:p>
        </w:tc>
        <w:tc>
          <w:tcPr>
            <w:tcW w:w="567" w:type="dxa"/>
            <w:tcBorders>
              <w:bottom w:val="single" w:sz="4" w:space="0" w:color="000000"/>
              <w:right w:val="single" w:sz="4" w:space="0" w:color="000000"/>
            </w:tcBorders>
            <w:vAlign w:val="center"/>
          </w:tcPr>
          <w:p w14:paraId="103CE929" w14:textId="77777777" w:rsidR="005E4A83" w:rsidRPr="00AE5CE7" w:rsidRDefault="005E4A83" w:rsidP="005E4A83">
            <w:pPr>
              <w:snapToGrid w:val="0"/>
              <w:spacing w:after="0" w:line="240" w:lineRule="auto"/>
              <w:jc w:val="center"/>
              <w:rPr>
                <w:rFonts w:eastAsia="Times New Roman" w:cs="Arial"/>
                <w:b/>
                <w:bCs/>
                <w:szCs w:val="20"/>
                <w:lang w:eastAsia="pl-PL"/>
              </w:rPr>
            </w:pPr>
          </w:p>
        </w:tc>
        <w:tc>
          <w:tcPr>
            <w:tcW w:w="1984" w:type="dxa"/>
            <w:gridSpan w:val="2"/>
            <w:tcBorders>
              <w:bottom w:val="single" w:sz="4" w:space="0" w:color="000000"/>
              <w:right w:val="single" w:sz="4" w:space="0" w:color="000000"/>
            </w:tcBorders>
            <w:vAlign w:val="center"/>
          </w:tcPr>
          <w:p w14:paraId="0BC9767B" w14:textId="77777777" w:rsidR="005E4A83" w:rsidRPr="00AE5CE7" w:rsidRDefault="005E4A83" w:rsidP="005E4A83">
            <w:pPr>
              <w:spacing w:after="0" w:line="240" w:lineRule="auto"/>
              <w:jc w:val="center"/>
              <w:rPr>
                <w:rFonts w:cs="Arial"/>
                <w:szCs w:val="20"/>
              </w:rPr>
            </w:pPr>
            <w:r w:rsidRPr="00AE5CE7">
              <w:rPr>
                <w:rFonts w:eastAsia="Times New Roman" w:cs="Arial"/>
                <w:b/>
                <w:szCs w:val="20"/>
                <w:lang w:eastAsia="pl-PL"/>
              </w:rPr>
              <w:t>Rabat w %</w:t>
            </w:r>
          </w:p>
        </w:tc>
        <w:tc>
          <w:tcPr>
            <w:tcW w:w="3631" w:type="dxa"/>
            <w:gridSpan w:val="5"/>
            <w:tcBorders>
              <w:bottom w:val="single" w:sz="4" w:space="0" w:color="000000"/>
              <w:right w:val="single" w:sz="4" w:space="0" w:color="000000"/>
            </w:tcBorders>
            <w:vAlign w:val="center"/>
          </w:tcPr>
          <w:p w14:paraId="4AD30315" w14:textId="77777777" w:rsidR="005E4A83" w:rsidRPr="00AE5CE7" w:rsidRDefault="005E4A83" w:rsidP="005E4A83">
            <w:pPr>
              <w:snapToGrid w:val="0"/>
              <w:spacing w:after="0" w:line="240" w:lineRule="auto"/>
              <w:rPr>
                <w:rFonts w:eastAsia="Times New Roman" w:cs="Arial"/>
                <w:b/>
                <w:szCs w:val="20"/>
                <w:lang w:eastAsia="pl-PL"/>
              </w:rPr>
            </w:pPr>
          </w:p>
        </w:tc>
      </w:tr>
      <w:tr w:rsidR="005E4A83" w:rsidRPr="00AE5CE7" w14:paraId="40487866" w14:textId="77777777" w:rsidTr="00686972">
        <w:tblPrEx>
          <w:tblCellMar>
            <w:left w:w="0" w:type="dxa"/>
            <w:right w:w="0" w:type="dxa"/>
          </w:tblCellMar>
        </w:tblPrEx>
        <w:trPr>
          <w:gridAfter w:val="1"/>
          <w:wAfter w:w="20" w:type="dxa"/>
          <w:cantSplit/>
          <w:trHeight w:val="395"/>
          <w:jc w:val="center"/>
        </w:trPr>
        <w:tc>
          <w:tcPr>
            <w:tcW w:w="1088" w:type="dxa"/>
            <w:gridSpan w:val="2"/>
            <w:tcBorders>
              <w:left w:val="single" w:sz="4" w:space="0" w:color="000000"/>
              <w:bottom w:val="single" w:sz="4" w:space="0" w:color="000000"/>
              <w:right w:val="single" w:sz="4" w:space="0" w:color="000000"/>
            </w:tcBorders>
            <w:tcMar>
              <w:left w:w="70" w:type="dxa"/>
              <w:right w:w="70" w:type="dxa"/>
            </w:tcMar>
            <w:vAlign w:val="center"/>
          </w:tcPr>
          <w:p w14:paraId="14EF13CE" w14:textId="77777777" w:rsidR="005E4A83" w:rsidRPr="00AE5CE7" w:rsidRDefault="005E4A83" w:rsidP="005E4A83">
            <w:pPr>
              <w:spacing w:after="0" w:line="240" w:lineRule="auto"/>
              <w:jc w:val="center"/>
              <w:rPr>
                <w:rFonts w:cs="Arial"/>
                <w:szCs w:val="20"/>
              </w:rPr>
            </w:pPr>
            <w:r w:rsidRPr="00AE5CE7">
              <w:rPr>
                <w:rFonts w:eastAsia="Times New Roman" w:cs="Arial"/>
                <w:b/>
                <w:bCs/>
                <w:szCs w:val="20"/>
                <w:lang w:eastAsia="pl-PL"/>
              </w:rPr>
              <w:t>Wartość netto po rabacie</w:t>
            </w:r>
          </w:p>
        </w:tc>
        <w:tc>
          <w:tcPr>
            <w:tcW w:w="892" w:type="dxa"/>
            <w:tcBorders>
              <w:left w:val="single" w:sz="4" w:space="0" w:color="000000"/>
              <w:bottom w:val="single" w:sz="4" w:space="0" w:color="000000"/>
              <w:right w:val="single" w:sz="4" w:space="0" w:color="000000"/>
            </w:tcBorders>
            <w:tcMar>
              <w:left w:w="70" w:type="dxa"/>
              <w:right w:w="70" w:type="dxa"/>
            </w:tcMar>
            <w:vAlign w:val="center"/>
          </w:tcPr>
          <w:p w14:paraId="32D77C4F" w14:textId="77777777" w:rsidR="005E4A83" w:rsidRPr="00AE5CE7" w:rsidRDefault="005E4A83" w:rsidP="005E4A83">
            <w:pPr>
              <w:spacing w:after="0" w:line="240" w:lineRule="auto"/>
              <w:jc w:val="center"/>
              <w:rPr>
                <w:rFonts w:cs="Arial"/>
                <w:szCs w:val="20"/>
              </w:rPr>
            </w:pPr>
            <w:r w:rsidRPr="00AE5CE7">
              <w:rPr>
                <w:rFonts w:cs="Arial"/>
                <w:b/>
                <w:szCs w:val="20"/>
              </w:rPr>
              <w:t>Stawka VAT (%)</w:t>
            </w:r>
          </w:p>
        </w:tc>
        <w:tc>
          <w:tcPr>
            <w:tcW w:w="992" w:type="dxa"/>
            <w:tcBorders>
              <w:top w:val="single" w:sz="4" w:space="0" w:color="000000"/>
              <w:bottom w:val="single" w:sz="4" w:space="0" w:color="000000"/>
              <w:right w:val="single" w:sz="4" w:space="0" w:color="000000"/>
            </w:tcBorders>
            <w:tcMar>
              <w:left w:w="70" w:type="dxa"/>
              <w:right w:w="70" w:type="dxa"/>
            </w:tcMar>
            <w:vAlign w:val="center"/>
          </w:tcPr>
          <w:p w14:paraId="0FC8BE91" w14:textId="405B9E9C" w:rsidR="005E4A83" w:rsidRPr="00AE5CE7" w:rsidRDefault="00D27CBC" w:rsidP="005E4A83">
            <w:pPr>
              <w:spacing w:after="0" w:line="240" w:lineRule="auto"/>
              <w:jc w:val="center"/>
              <w:rPr>
                <w:rFonts w:cs="Arial"/>
                <w:szCs w:val="20"/>
              </w:rPr>
            </w:pPr>
            <w:r>
              <w:rPr>
                <w:rFonts w:cs="Arial"/>
                <w:b/>
                <w:szCs w:val="20"/>
              </w:rPr>
              <w:t>W</w:t>
            </w:r>
            <w:r w:rsidR="005E4A83" w:rsidRPr="00AE5CE7">
              <w:rPr>
                <w:rFonts w:cs="Arial"/>
                <w:b/>
                <w:szCs w:val="20"/>
              </w:rPr>
              <w:t>artość  Vat       w PLN</w:t>
            </w:r>
          </w:p>
          <w:p w14:paraId="23436851" w14:textId="77777777" w:rsidR="005E4A83" w:rsidRPr="00AE5CE7" w:rsidRDefault="005E4A83" w:rsidP="005E4A83">
            <w:pPr>
              <w:spacing w:after="0" w:line="240" w:lineRule="auto"/>
              <w:jc w:val="center"/>
              <w:rPr>
                <w:rFonts w:cs="Arial"/>
                <w:szCs w:val="20"/>
              </w:rPr>
            </w:pPr>
            <w:r w:rsidRPr="00AE5CE7">
              <w:rPr>
                <w:rFonts w:cs="Arial"/>
                <w:b/>
                <w:szCs w:val="20"/>
              </w:rPr>
              <w:t>po rabacie</w:t>
            </w:r>
          </w:p>
        </w:tc>
        <w:tc>
          <w:tcPr>
            <w:tcW w:w="1011"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6C05A245" w14:textId="77777777" w:rsidR="005E4A83" w:rsidRPr="00AE5CE7" w:rsidRDefault="005E4A83" w:rsidP="005E4A83">
            <w:pPr>
              <w:spacing w:after="0" w:line="240" w:lineRule="auto"/>
              <w:jc w:val="center"/>
              <w:rPr>
                <w:rFonts w:cs="Arial"/>
                <w:szCs w:val="20"/>
              </w:rPr>
            </w:pPr>
            <w:r w:rsidRPr="00AE5CE7">
              <w:rPr>
                <w:rFonts w:eastAsia="Times New Roman" w:cs="Arial"/>
                <w:b/>
                <w:bCs/>
                <w:szCs w:val="20"/>
                <w:lang w:eastAsia="pl-PL"/>
              </w:rPr>
              <w:t>Wartość brutto po rabacie</w:t>
            </w:r>
          </w:p>
        </w:tc>
        <w:tc>
          <w:tcPr>
            <w:tcW w:w="6427" w:type="dxa"/>
            <w:gridSpan w:val="8"/>
          </w:tcPr>
          <w:p w14:paraId="2F2F2FC6" w14:textId="77777777" w:rsidR="005E4A83" w:rsidRPr="00AE5CE7" w:rsidRDefault="005E4A83" w:rsidP="005E4A83">
            <w:pPr>
              <w:snapToGrid w:val="0"/>
              <w:rPr>
                <w:rFonts w:eastAsia="Times New Roman" w:cs="Arial"/>
                <w:b/>
                <w:bCs/>
                <w:szCs w:val="20"/>
                <w:lang w:eastAsia="pl-PL"/>
              </w:rPr>
            </w:pPr>
          </w:p>
        </w:tc>
      </w:tr>
      <w:tr w:rsidR="005E4A83" w:rsidRPr="00AE5CE7" w14:paraId="165EC0C3" w14:textId="77777777" w:rsidTr="00686972">
        <w:tblPrEx>
          <w:tblCellMar>
            <w:left w:w="0" w:type="dxa"/>
            <w:right w:w="0" w:type="dxa"/>
          </w:tblCellMar>
        </w:tblPrEx>
        <w:trPr>
          <w:gridAfter w:val="1"/>
          <w:wAfter w:w="20" w:type="dxa"/>
          <w:cantSplit/>
          <w:trHeight w:val="395"/>
          <w:jc w:val="center"/>
        </w:trPr>
        <w:tc>
          <w:tcPr>
            <w:tcW w:w="1088" w:type="dxa"/>
            <w:gridSpan w:val="2"/>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373FC71C" w14:textId="77777777" w:rsidR="005E4A83" w:rsidRPr="00AE5CE7" w:rsidRDefault="005E4A83" w:rsidP="005E4A83">
            <w:pPr>
              <w:snapToGrid w:val="0"/>
              <w:spacing w:after="0" w:line="240" w:lineRule="auto"/>
              <w:jc w:val="center"/>
              <w:rPr>
                <w:rFonts w:eastAsia="Times New Roman" w:cs="Arial"/>
                <w:b/>
                <w:bCs/>
                <w:szCs w:val="20"/>
                <w:lang w:eastAsia="pl-PL"/>
              </w:rPr>
            </w:pPr>
          </w:p>
        </w:tc>
        <w:tc>
          <w:tcPr>
            <w:tcW w:w="892" w:type="dxa"/>
            <w:tcBorders>
              <w:left w:val="single" w:sz="4" w:space="0" w:color="000000"/>
              <w:bottom w:val="single" w:sz="4" w:space="0" w:color="000000"/>
              <w:right w:val="single" w:sz="4" w:space="0" w:color="000000"/>
            </w:tcBorders>
            <w:tcMar>
              <w:left w:w="70" w:type="dxa"/>
              <w:right w:w="70" w:type="dxa"/>
            </w:tcMar>
            <w:vAlign w:val="center"/>
          </w:tcPr>
          <w:p w14:paraId="24C63FC9" w14:textId="77777777" w:rsidR="005E4A83" w:rsidRPr="00AE5CE7" w:rsidRDefault="005E4A83" w:rsidP="005E4A83">
            <w:pPr>
              <w:snapToGrid w:val="0"/>
              <w:spacing w:after="0" w:line="240" w:lineRule="auto"/>
              <w:jc w:val="center"/>
              <w:rPr>
                <w:rFonts w:eastAsia="Times New Roman" w:cs="Arial"/>
                <w:b/>
                <w:bCs/>
                <w:szCs w:val="20"/>
                <w:lang w:eastAsia="pl-PL"/>
              </w:rPr>
            </w:pPr>
          </w:p>
        </w:tc>
        <w:tc>
          <w:tcPr>
            <w:tcW w:w="992" w:type="dxa"/>
            <w:tcBorders>
              <w:top w:val="single" w:sz="4" w:space="0" w:color="000000"/>
              <w:bottom w:val="single" w:sz="4" w:space="0" w:color="000000"/>
              <w:right w:val="single" w:sz="4" w:space="0" w:color="000000"/>
            </w:tcBorders>
            <w:tcMar>
              <w:left w:w="70" w:type="dxa"/>
              <w:right w:w="70" w:type="dxa"/>
            </w:tcMar>
          </w:tcPr>
          <w:p w14:paraId="6489C7DA" w14:textId="77777777" w:rsidR="005E4A83" w:rsidRPr="00AE5CE7" w:rsidRDefault="005E4A83" w:rsidP="005E4A83">
            <w:pPr>
              <w:snapToGrid w:val="0"/>
              <w:spacing w:after="0" w:line="240" w:lineRule="auto"/>
              <w:rPr>
                <w:rFonts w:eastAsia="Times New Roman" w:cs="Arial"/>
                <w:b/>
                <w:bCs/>
                <w:szCs w:val="20"/>
                <w:lang w:eastAsia="pl-PL"/>
              </w:rPr>
            </w:pPr>
          </w:p>
        </w:tc>
        <w:tc>
          <w:tcPr>
            <w:tcW w:w="1011" w:type="dxa"/>
            <w:tcBorders>
              <w:top w:val="single" w:sz="4" w:space="0" w:color="000000"/>
              <w:left w:val="single" w:sz="4" w:space="0" w:color="000000"/>
              <w:bottom w:val="single" w:sz="4" w:space="0" w:color="000000"/>
              <w:right w:val="single" w:sz="4" w:space="0" w:color="000000"/>
            </w:tcBorders>
            <w:tcMar>
              <w:left w:w="70" w:type="dxa"/>
              <w:right w:w="70" w:type="dxa"/>
            </w:tcMar>
          </w:tcPr>
          <w:p w14:paraId="14C4DB20" w14:textId="77777777" w:rsidR="005E4A83" w:rsidRPr="00AE5CE7" w:rsidRDefault="005E4A83" w:rsidP="005E4A83">
            <w:pPr>
              <w:snapToGrid w:val="0"/>
              <w:spacing w:after="0" w:line="240" w:lineRule="auto"/>
              <w:rPr>
                <w:rFonts w:eastAsia="Times New Roman" w:cs="Arial"/>
                <w:b/>
                <w:bCs/>
                <w:szCs w:val="20"/>
                <w:lang w:eastAsia="pl-PL"/>
              </w:rPr>
            </w:pPr>
          </w:p>
        </w:tc>
        <w:tc>
          <w:tcPr>
            <w:tcW w:w="6427" w:type="dxa"/>
            <w:gridSpan w:val="8"/>
          </w:tcPr>
          <w:p w14:paraId="5F1727CD" w14:textId="77777777" w:rsidR="005E4A83" w:rsidRPr="00AE5CE7" w:rsidRDefault="005E4A83" w:rsidP="005E4A83">
            <w:pPr>
              <w:snapToGrid w:val="0"/>
              <w:rPr>
                <w:rFonts w:eastAsia="Times New Roman" w:cs="Arial"/>
                <w:b/>
                <w:bCs/>
                <w:szCs w:val="20"/>
                <w:lang w:eastAsia="pl-PL"/>
              </w:rPr>
            </w:pPr>
          </w:p>
        </w:tc>
      </w:tr>
    </w:tbl>
    <w:p w14:paraId="4C15B1C9" w14:textId="21DEB0A1" w:rsidR="007779C9" w:rsidRDefault="007779C9" w:rsidP="007779C9">
      <w:pPr>
        <w:spacing w:before="120" w:after="0" w:line="360" w:lineRule="auto"/>
        <w:rPr>
          <w:rFonts w:cs="Arial"/>
          <w:szCs w:val="20"/>
        </w:rPr>
      </w:pPr>
      <w:bookmarkStart w:id="5" w:name="_Hlk90559732"/>
      <w:r>
        <w:rPr>
          <w:rFonts w:cs="Arial"/>
          <w:szCs w:val="20"/>
        </w:rPr>
        <w:t>Cena oferty netto wynosi:</w:t>
      </w:r>
      <w:r w:rsidR="00B7030F">
        <w:rPr>
          <w:rFonts w:cs="Arial"/>
          <w:szCs w:val="20"/>
        </w:rPr>
        <w:t xml:space="preserve"> </w:t>
      </w:r>
      <w:r>
        <w:rPr>
          <w:rFonts w:cs="Arial"/>
          <w:szCs w:val="20"/>
        </w:rPr>
        <w:t>..........................................................</w:t>
      </w:r>
      <w:r w:rsidR="00B7030F">
        <w:rPr>
          <w:rFonts w:cs="Arial"/>
          <w:szCs w:val="20"/>
        </w:rPr>
        <w:t xml:space="preserve"> </w:t>
      </w:r>
      <w:r>
        <w:rPr>
          <w:rFonts w:cs="Arial"/>
          <w:szCs w:val="20"/>
        </w:rPr>
        <w:t xml:space="preserve">złotych, </w:t>
      </w:r>
    </w:p>
    <w:p w14:paraId="775247A7" w14:textId="772AD68B" w:rsidR="007779C9" w:rsidRDefault="007779C9" w:rsidP="007779C9">
      <w:pPr>
        <w:spacing w:after="0" w:line="360" w:lineRule="auto"/>
        <w:rPr>
          <w:rFonts w:cs="Arial"/>
          <w:szCs w:val="20"/>
        </w:rPr>
      </w:pPr>
      <w:r>
        <w:rPr>
          <w:rFonts w:cs="Arial"/>
          <w:szCs w:val="20"/>
        </w:rPr>
        <w:t>(słownie: .................................................................................................................................</w:t>
      </w:r>
      <w:r w:rsidR="00B7030F">
        <w:rPr>
          <w:rFonts w:cs="Arial"/>
          <w:szCs w:val="20"/>
        </w:rPr>
        <w:t xml:space="preserve"> </w:t>
      </w:r>
      <w:r>
        <w:rPr>
          <w:rFonts w:cs="Arial"/>
          <w:szCs w:val="20"/>
        </w:rPr>
        <w:t>złotych)</w:t>
      </w:r>
    </w:p>
    <w:p w14:paraId="2A93D77E" w14:textId="41758C54" w:rsidR="007779C9" w:rsidRDefault="007779C9" w:rsidP="007779C9">
      <w:pPr>
        <w:spacing w:after="0" w:line="360" w:lineRule="auto"/>
        <w:rPr>
          <w:rFonts w:cs="Arial"/>
          <w:szCs w:val="20"/>
        </w:rPr>
      </w:pPr>
      <w:bookmarkStart w:id="6" w:name="_Hlk103765555"/>
      <w:bookmarkStart w:id="7" w:name="_Hlk103861154"/>
      <w:r w:rsidRPr="007F0357">
        <w:rPr>
          <w:rFonts w:cs="Arial"/>
          <w:szCs w:val="20"/>
        </w:rPr>
        <w:t>Wartość VAT…………………….</w:t>
      </w:r>
      <w:r w:rsidR="00B7030F">
        <w:rPr>
          <w:rFonts w:cs="Arial"/>
          <w:szCs w:val="20"/>
        </w:rPr>
        <w:t xml:space="preserve"> </w:t>
      </w:r>
      <w:r w:rsidRPr="007F0357">
        <w:rPr>
          <w:rFonts w:cs="Arial"/>
          <w:szCs w:val="20"/>
        </w:rPr>
        <w:t>złotych</w:t>
      </w:r>
      <w:bookmarkEnd w:id="6"/>
    </w:p>
    <w:bookmarkEnd w:id="7"/>
    <w:p w14:paraId="04BEC023" w14:textId="5DA47973" w:rsidR="007779C9" w:rsidRDefault="007779C9" w:rsidP="007779C9">
      <w:pPr>
        <w:spacing w:after="0" w:line="360" w:lineRule="auto"/>
        <w:rPr>
          <w:rFonts w:cs="Arial"/>
          <w:szCs w:val="20"/>
        </w:rPr>
      </w:pPr>
      <w:r>
        <w:rPr>
          <w:rFonts w:cs="Arial"/>
          <w:szCs w:val="20"/>
        </w:rPr>
        <w:t>Cena oferty brutto wynosi:</w:t>
      </w:r>
      <w:r w:rsidR="00B7030F">
        <w:rPr>
          <w:rFonts w:cs="Arial"/>
          <w:szCs w:val="20"/>
        </w:rPr>
        <w:t xml:space="preserve"> </w:t>
      </w:r>
      <w:r>
        <w:rPr>
          <w:rFonts w:cs="Arial"/>
          <w:szCs w:val="20"/>
        </w:rPr>
        <w:t>..........................................................</w:t>
      </w:r>
      <w:r w:rsidR="00B7030F">
        <w:rPr>
          <w:rFonts w:cs="Arial"/>
          <w:szCs w:val="20"/>
        </w:rPr>
        <w:t xml:space="preserve"> </w:t>
      </w:r>
      <w:r>
        <w:rPr>
          <w:rFonts w:cs="Arial"/>
          <w:szCs w:val="20"/>
        </w:rPr>
        <w:t xml:space="preserve">złotych, </w:t>
      </w:r>
    </w:p>
    <w:p w14:paraId="24DDBD82" w14:textId="09D423A5" w:rsidR="007779C9" w:rsidRDefault="007779C9" w:rsidP="007779C9">
      <w:pPr>
        <w:spacing w:line="360" w:lineRule="auto"/>
        <w:rPr>
          <w:rFonts w:cs="Arial"/>
          <w:szCs w:val="20"/>
        </w:rPr>
      </w:pPr>
      <w:r>
        <w:rPr>
          <w:rFonts w:cs="Arial"/>
          <w:szCs w:val="20"/>
        </w:rPr>
        <w:t>(słownie: .................................................................................................................................</w:t>
      </w:r>
      <w:r w:rsidR="00B7030F">
        <w:rPr>
          <w:rFonts w:cs="Arial"/>
          <w:szCs w:val="20"/>
        </w:rPr>
        <w:t xml:space="preserve"> </w:t>
      </w:r>
      <w:r>
        <w:rPr>
          <w:rFonts w:cs="Arial"/>
          <w:szCs w:val="20"/>
        </w:rPr>
        <w:t>złotych)</w:t>
      </w:r>
    </w:p>
    <w:p w14:paraId="69BBDFF1" w14:textId="79D148EC" w:rsidR="004B4551" w:rsidRPr="00A4508B" w:rsidRDefault="004B4551" w:rsidP="00510F35">
      <w:pPr>
        <w:spacing w:after="0"/>
        <w:rPr>
          <w:szCs w:val="20"/>
        </w:rPr>
      </w:pPr>
      <w:r w:rsidRPr="00A4508B">
        <w:rPr>
          <w:szCs w:val="20"/>
        </w:rPr>
        <w:t>Udzielony rabat na wszystkie artykuły</w:t>
      </w:r>
      <w:r w:rsidR="00767EA2">
        <w:rPr>
          <w:szCs w:val="20"/>
        </w:rPr>
        <w:t xml:space="preserve">  papiernicze oraz </w:t>
      </w:r>
      <w:r w:rsidR="005E4A83">
        <w:rPr>
          <w:szCs w:val="20"/>
        </w:rPr>
        <w:t>akcesoria do urządzeń biurowych</w:t>
      </w:r>
      <w:r w:rsidRPr="00A4508B">
        <w:rPr>
          <w:szCs w:val="20"/>
        </w:rPr>
        <w:t xml:space="preserve">  wynosi ……….% i</w:t>
      </w:r>
      <w:r w:rsidR="005E4A83">
        <w:rPr>
          <w:szCs w:val="20"/>
        </w:rPr>
        <w:t> </w:t>
      </w:r>
      <w:r w:rsidRPr="00A4508B">
        <w:rPr>
          <w:szCs w:val="20"/>
        </w:rPr>
        <w:t xml:space="preserve">będzie obowiązywał </w:t>
      </w:r>
      <w:r w:rsidR="00F85E3A">
        <w:rPr>
          <w:szCs w:val="20"/>
        </w:rPr>
        <w:t xml:space="preserve"> </w:t>
      </w:r>
      <w:r w:rsidR="00DD63EC">
        <w:rPr>
          <w:szCs w:val="20"/>
        </w:rPr>
        <w:t>o</w:t>
      </w:r>
      <w:r w:rsidR="00F85E3A">
        <w:rPr>
          <w:szCs w:val="20"/>
        </w:rPr>
        <w:t>d 01.0</w:t>
      </w:r>
      <w:r w:rsidR="00277D3E">
        <w:rPr>
          <w:szCs w:val="20"/>
        </w:rPr>
        <w:t>1</w:t>
      </w:r>
      <w:r w:rsidR="0020582F">
        <w:rPr>
          <w:szCs w:val="20"/>
        </w:rPr>
        <w:t>.202</w:t>
      </w:r>
      <w:r w:rsidR="00277D3E">
        <w:rPr>
          <w:szCs w:val="20"/>
        </w:rPr>
        <w:t>6</w:t>
      </w:r>
      <w:r w:rsidR="0020582F">
        <w:rPr>
          <w:szCs w:val="20"/>
        </w:rPr>
        <w:t>r</w:t>
      </w:r>
      <w:r w:rsidR="00E00F67">
        <w:rPr>
          <w:szCs w:val="20"/>
        </w:rPr>
        <w:t>.</w:t>
      </w:r>
      <w:r w:rsidR="0020582F">
        <w:rPr>
          <w:szCs w:val="20"/>
        </w:rPr>
        <w:t xml:space="preserve"> </w:t>
      </w:r>
      <w:r w:rsidRPr="00A4508B">
        <w:rPr>
          <w:szCs w:val="20"/>
        </w:rPr>
        <w:t>do 3</w:t>
      </w:r>
      <w:r w:rsidR="002C693C">
        <w:rPr>
          <w:szCs w:val="20"/>
        </w:rPr>
        <w:t>1</w:t>
      </w:r>
      <w:r w:rsidRPr="00A4508B">
        <w:rPr>
          <w:szCs w:val="20"/>
        </w:rPr>
        <w:t>.</w:t>
      </w:r>
      <w:r w:rsidR="002C693C">
        <w:rPr>
          <w:szCs w:val="20"/>
        </w:rPr>
        <w:t>12</w:t>
      </w:r>
      <w:r w:rsidRPr="00A4508B">
        <w:rPr>
          <w:szCs w:val="20"/>
        </w:rPr>
        <w:t>.202</w:t>
      </w:r>
      <w:r w:rsidR="00277D3E">
        <w:rPr>
          <w:szCs w:val="20"/>
        </w:rPr>
        <w:t>6</w:t>
      </w:r>
      <w:r w:rsidRPr="00A4508B">
        <w:rPr>
          <w:szCs w:val="20"/>
        </w:rPr>
        <w:t>r.</w:t>
      </w:r>
    </w:p>
    <w:bookmarkEnd w:id="5"/>
    <w:p w14:paraId="678B17D6" w14:textId="6B2B0731" w:rsidR="004B4551" w:rsidRPr="00377213" w:rsidRDefault="004B4551" w:rsidP="00510F35">
      <w:pPr>
        <w:numPr>
          <w:ilvl w:val="0"/>
          <w:numId w:val="3"/>
        </w:numPr>
        <w:spacing w:after="0"/>
        <w:rPr>
          <w:szCs w:val="20"/>
        </w:rPr>
      </w:pPr>
      <w:r w:rsidRPr="00A4508B">
        <w:rPr>
          <w:szCs w:val="20"/>
        </w:rPr>
        <w:t>Przedmiotem zamówienia jest</w:t>
      </w:r>
      <w:r w:rsidR="00576FFB">
        <w:rPr>
          <w:szCs w:val="20"/>
        </w:rPr>
        <w:t xml:space="preserve"> zakup i</w:t>
      </w:r>
      <w:r w:rsidRPr="00A4508B">
        <w:rPr>
          <w:szCs w:val="20"/>
        </w:rPr>
        <w:t xml:space="preserve"> dostawa artykułów papierniczych</w:t>
      </w:r>
      <w:r w:rsidR="00586674">
        <w:rPr>
          <w:szCs w:val="20"/>
        </w:rPr>
        <w:t xml:space="preserve"> </w:t>
      </w:r>
      <w:bookmarkStart w:id="8" w:name="_Hlk90559752"/>
      <w:r w:rsidR="00586674" w:rsidRPr="00586674">
        <w:rPr>
          <w:bCs/>
          <w:szCs w:val="20"/>
        </w:rPr>
        <w:t>oraz akcesoriów do urządzeń biurowych</w:t>
      </w:r>
      <w:bookmarkEnd w:id="8"/>
      <w:r w:rsidR="00586674" w:rsidRPr="00586674">
        <w:rPr>
          <w:bCs/>
          <w:szCs w:val="20"/>
        </w:rPr>
        <w:t xml:space="preserve"> </w:t>
      </w:r>
      <w:r w:rsidRPr="00586674">
        <w:rPr>
          <w:bCs/>
          <w:szCs w:val="20"/>
        </w:rPr>
        <w:t>wraz z transportem dla Domu Pomocy Społecznej Nad Potokiem im. Bohdany „Danuty</w:t>
      </w:r>
      <w:r w:rsidRPr="00A4508B">
        <w:rPr>
          <w:szCs w:val="20"/>
        </w:rPr>
        <w:t>” Kijewskiej,</w:t>
      </w:r>
      <w:r w:rsidR="00902B9A">
        <w:rPr>
          <w:szCs w:val="20"/>
        </w:rPr>
        <w:t xml:space="preserve"> </w:t>
      </w:r>
      <w:r w:rsidRPr="00A4508B">
        <w:rPr>
          <w:szCs w:val="20"/>
        </w:rPr>
        <w:t xml:space="preserve">ul. Struga 88, 26-600 Radom według </w:t>
      </w:r>
      <w:r w:rsidRPr="00377213">
        <w:rPr>
          <w:szCs w:val="20"/>
        </w:rPr>
        <w:t xml:space="preserve">potrzeb </w:t>
      </w:r>
      <w:r w:rsidR="00F85E3A">
        <w:rPr>
          <w:szCs w:val="20"/>
        </w:rPr>
        <w:t>Zamawiającego</w:t>
      </w:r>
      <w:r w:rsidRPr="00377213">
        <w:rPr>
          <w:szCs w:val="20"/>
        </w:rPr>
        <w:t xml:space="preserve">. </w:t>
      </w:r>
    </w:p>
    <w:p w14:paraId="5E1E4D2C" w14:textId="77777777" w:rsidR="004B4551" w:rsidRPr="00A4508B" w:rsidRDefault="004B4551" w:rsidP="00510F35">
      <w:pPr>
        <w:numPr>
          <w:ilvl w:val="0"/>
          <w:numId w:val="3"/>
        </w:numPr>
        <w:spacing w:after="0"/>
        <w:rPr>
          <w:szCs w:val="20"/>
        </w:rPr>
      </w:pPr>
      <w:r w:rsidRPr="00A4508B">
        <w:rPr>
          <w:szCs w:val="20"/>
        </w:rPr>
        <w:t xml:space="preserve">Za dzień wydania towaru Zamawiającemu uważa się dzień, w którym towar został odebrany przez </w:t>
      </w:r>
      <w:r w:rsidR="00406E87">
        <w:rPr>
          <w:szCs w:val="20"/>
        </w:rPr>
        <w:t>Zamawiającego</w:t>
      </w:r>
      <w:r w:rsidRPr="00A4508B">
        <w:rPr>
          <w:szCs w:val="20"/>
        </w:rPr>
        <w:t>.</w:t>
      </w:r>
    </w:p>
    <w:p w14:paraId="4B83886B" w14:textId="77777777" w:rsidR="004B4551" w:rsidRPr="00A4508B" w:rsidRDefault="004B4551" w:rsidP="00510F35">
      <w:pPr>
        <w:numPr>
          <w:ilvl w:val="0"/>
          <w:numId w:val="3"/>
        </w:numPr>
        <w:spacing w:after="0"/>
        <w:rPr>
          <w:szCs w:val="20"/>
        </w:rPr>
      </w:pPr>
      <w:r w:rsidRPr="00A4508B">
        <w:rPr>
          <w:szCs w:val="20"/>
        </w:rPr>
        <w:t>Wykonawca zapewni takie opakowanie towaru, jakie jest wymagane, aby nie dopuścić do jego uszkodzenia lub pogorszenia jego jakości w trakcie transportu.</w:t>
      </w:r>
    </w:p>
    <w:p w14:paraId="10155F3E" w14:textId="77777777" w:rsidR="004B4551" w:rsidRPr="00377213" w:rsidRDefault="00406E87" w:rsidP="00510F35">
      <w:pPr>
        <w:numPr>
          <w:ilvl w:val="0"/>
          <w:numId w:val="3"/>
        </w:numPr>
        <w:spacing w:after="0"/>
        <w:rPr>
          <w:szCs w:val="20"/>
        </w:rPr>
      </w:pPr>
      <w:r>
        <w:rPr>
          <w:szCs w:val="20"/>
        </w:rPr>
        <w:t>Zamawiającemu</w:t>
      </w:r>
      <w:r w:rsidR="004B4551" w:rsidRPr="00377213">
        <w:rPr>
          <w:szCs w:val="20"/>
        </w:rPr>
        <w:t xml:space="preserve"> służy prawo zakupu artykułów papierniczych w ilości i rodzaju towarów</w:t>
      </w:r>
      <w:r w:rsidR="007F0244" w:rsidRPr="00377213">
        <w:rPr>
          <w:szCs w:val="20"/>
        </w:rPr>
        <w:t>,</w:t>
      </w:r>
      <w:r w:rsidR="004B4551" w:rsidRPr="00377213">
        <w:rPr>
          <w:szCs w:val="20"/>
        </w:rPr>
        <w:t xml:space="preserve"> w zależności od</w:t>
      </w:r>
      <w:r w:rsidR="007F0244" w:rsidRPr="00377213">
        <w:rPr>
          <w:szCs w:val="20"/>
        </w:rPr>
        <w:t> </w:t>
      </w:r>
      <w:r w:rsidR="004B4551" w:rsidRPr="00377213">
        <w:rPr>
          <w:szCs w:val="20"/>
        </w:rPr>
        <w:t xml:space="preserve">bieżących potrzeb. </w:t>
      </w:r>
    </w:p>
    <w:p w14:paraId="1EF3965B" w14:textId="77777777" w:rsidR="00093228" w:rsidRPr="00586674" w:rsidRDefault="004B4551" w:rsidP="00510F35">
      <w:pPr>
        <w:numPr>
          <w:ilvl w:val="0"/>
          <w:numId w:val="3"/>
        </w:numPr>
        <w:spacing w:after="0"/>
        <w:rPr>
          <w:szCs w:val="20"/>
        </w:rPr>
      </w:pPr>
      <w:r w:rsidRPr="00586674">
        <w:rPr>
          <w:szCs w:val="20"/>
        </w:rPr>
        <w:t>Ceny poszczególnych towarów oraz wartość zamówienia wyliczana będzie według cen hurtowych obowiązujących w dniu sprzedaży pomniejszonych o udzielony w ofercie rabat.</w:t>
      </w:r>
    </w:p>
    <w:p w14:paraId="01DBE9D1" w14:textId="2BB47F8F" w:rsidR="004B4551" w:rsidRPr="00A4508B" w:rsidRDefault="004B4551" w:rsidP="00510F35">
      <w:pPr>
        <w:numPr>
          <w:ilvl w:val="0"/>
          <w:numId w:val="3"/>
        </w:numPr>
        <w:spacing w:after="0"/>
        <w:rPr>
          <w:szCs w:val="20"/>
        </w:rPr>
      </w:pPr>
      <w:r w:rsidRPr="00A4508B">
        <w:rPr>
          <w:szCs w:val="20"/>
        </w:rPr>
        <w:t xml:space="preserve">Ceny, </w:t>
      </w:r>
      <w:r w:rsidR="005400F0">
        <w:rPr>
          <w:szCs w:val="20"/>
        </w:rPr>
        <w:t xml:space="preserve">o </w:t>
      </w:r>
      <w:r w:rsidRPr="00A4508B">
        <w:rPr>
          <w:szCs w:val="20"/>
        </w:rPr>
        <w:t xml:space="preserve">których mowa w pkt 5 ustalone zostały ustalone zgodnie z ustawą z dnia 9 maja 2014r. o informowaniu o cenach towarów i usług </w:t>
      </w:r>
      <w:r w:rsidR="00F61C79" w:rsidRPr="00F61C79">
        <w:rPr>
          <w:szCs w:val="20"/>
        </w:rPr>
        <w:t>(Dz. U. 2023 r. poz. 168)</w:t>
      </w:r>
      <w:r w:rsidR="00F61C79">
        <w:rPr>
          <w:szCs w:val="20"/>
        </w:rPr>
        <w:t xml:space="preserve"> </w:t>
      </w:r>
      <w:r w:rsidRPr="00A4508B">
        <w:rPr>
          <w:szCs w:val="20"/>
        </w:rPr>
        <w:t>i zawierają wszelkie koszty, jakie ponosi Wykonawca w celu należytego spełnienia wszystkich obowiązków wynikających z niniejszego zapytania cenowego, w szczególności:</w:t>
      </w:r>
    </w:p>
    <w:p w14:paraId="6CA5B8B6" w14:textId="77777777" w:rsidR="004B4551" w:rsidRPr="007022AE" w:rsidRDefault="004B4551" w:rsidP="00510F35">
      <w:pPr>
        <w:pStyle w:val="Akapitzlist"/>
        <w:numPr>
          <w:ilvl w:val="0"/>
          <w:numId w:val="24"/>
        </w:numPr>
        <w:spacing w:line="276" w:lineRule="auto"/>
        <w:ind w:left="851" w:hanging="284"/>
        <w:rPr>
          <w:rFonts w:ascii="Arial" w:hAnsi="Arial" w:cs="Arial"/>
          <w:szCs w:val="20"/>
        </w:rPr>
      </w:pPr>
      <w:r w:rsidRPr="007022AE">
        <w:rPr>
          <w:rFonts w:ascii="Arial" w:hAnsi="Arial" w:cs="Arial"/>
          <w:szCs w:val="20"/>
        </w:rPr>
        <w:t>wartość towaru wraz z podatkiem VAT naliczonym zgodnie z obowiązującymi przepisami,</w:t>
      </w:r>
    </w:p>
    <w:p w14:paraId="2CAC0A64" w14:textId="77777777" w:rsidR="004B4551" w:rsidRPr="007022AE" w:rsidRDefault="004B4551" w:rsidP="00510F35">
      <w:pPr>
        <w:pStyle w:val="Akapitzlist"/>
        <w:numPr>
          <w:ilvl w:val="0"/>
          <w:numId w:val="24"/>
        </w:numPr>
        <w:spacing w:line="276" w:lineRule="auto"/>
        <w:ind w:left="851" w:hanging="284"/>
        <w:rPr>
          <w:rFonts w:ascii="Arial" w:hAnsi="Arial" w:cs="Arial"/>
          <w:szCs w:val="20"/>
        </w:rPr>
      </w:pPr>
      <w:r w:rsidRPr="007022AE">
        <w:rPr>
          <w:rFonts w:ascii="Arial" w:hAnsi="Arial" w:cs="Arial"/>
          <w:szCs w:val="20"/>
        </w:rPr>
        <w:t>koszty opakowania, oznakowania, transportu.</w:t>
      </w:r>
    </w:p>
    <w:p w14:paraId="22D156A4" w14:textId="76B3BB50" w:rsidR="000B4414" w:rsidRPr="00CC30CF" w:rsidRDefault="004B4551" w:rsidP="00CC30CF">
      <w:pPr>
        <w:pStyle w:val="Akapitzlist"/>
        <w:numPr>
          <w:ilvl w:val="0"/>
          <w:numId w:val="3"/>
        </w:numPr>
        <w:spacing w:line="276" w:lineRule="auto"/>
        <w:rPr>
          <w:szCs w:val="20"/>
        </w:rPr>
      </w:pPr>
      <w:r w:rsidRPr="00510F35">
        <w:rPr>
          <w:rFonts w:ascii="Arial" w:hAnsi="Arial" w:cs="Arial"/>
          <w:szCs w:val="20"/>
        </w:rPr>
        <w:t xml:space="preserve">Zapłata należności nastąpi w terminie </w:t>
      </w:r>
      <w:r w:rsidR="002C693C">
        <w:rPr>
          <w:rFonts w:ascii="Arial" w:hAnsi="Arial" w:cs="Arial"/>
          <w:szCs w:val="20"/>
        </w:rPr>
        <w:t xml:space="preserve">do </w:t>
      </w:r>
      <w:r w:rsidRPr="00510F35">
        <w:rPr>
          <w:rFonts w:ascii="Arial" w:hAnsi="Arial" w:cs="Arial"/>
          <w:szCs w:val="20"/>
        </w:rPr>
        <w:t>30 dni od daty złożenia w Domu Pomocy Społecznej Nad</w:t>
      </w:r>
      <w:r w:rsidR="002C693C">
        <w:rPr>
          <w:rFonts w:ascii="Arial" w:hAnsi="Arial" w:cs="Arial"/>
          <w:szCs w:val="20"/>
        </w:rPr>
        <w:t> </w:t>
      </w:r>
      <w:r w:rsidRPr="00510F35">
        <w:rPr>
          <w:rFonts w:ascii="Arial" w:hAnsi="Arial" w:cs="Arial"/>
          <w:szCs w:val="20"/>
        </w:rPr>
        <w:t>Potokiem im. Bohdany „Danuty” Kijewskiej,</w:t>
      </w:r>
      <w:r w:rsidR="00AE1DBC" w:rsidRPr="00510F35">
        <w:rPr>
          <w:rFonts w:ascii="Arial" w:hAnsi="Arial" w:cs="Arial"/>
          <w:szCs w:val="20"/>
        </w:rPr>
        <w:t xml:space="preserve"> </w:t>
      </w:r>
      <w:r w:rsidRPr="00510F35">
        <w:rPr>
          <w:rFonts w:ascii="Arial" w:hAnsi="Arial" w:cs="Arial"/>
          <w:szCs w:val="20"/>
        </w:rPr>
        <w:t>ul. Struga 88</w:t>
      </w:r>
      <w:r w:rsidR="00AE1DBC" w:rsidRPr="00510F35">
        <w:rPr>
          <w:rFonts w:ascii="Arial" w:hAnsi="Arial" w:cs="Arial"/>
          <w:szCs w:val="20"/>
        </w:rPr>
        <w:t xml:space="preserve"> w Radomiu</w:t>
      </w:r>
      <w:r w:rsidRPr="00510F35">
        <w:rPr>
          <w:rFonts w:ascii="Arial" w:hAnsi="Arial" w:cs="Arial"/>
          <w:szCs w:val="20"/>
        </w:rPr>
        <w:t xml:space="preserve"> oryginału prawidłowo wystawionej faktury, na konto Wykonawcy wskazane na fakturze. Termin płatności liczony od dnia następnego po dniu otrzymania faktu</w:t>
      </w:r>
      <w:r w:rsidRPr="00510F35">
        <w:rPr>
          <w:szCs w:val="20"/>
        </w:rPr>
        <w:t>ry.</w:t>
      </w:r>
    </w:p>
    <w:p w14:paraId="53F589B3" w14:textId="0EDB8951" w:rsidR="00A03BF4" w:rsidRPr="00275B34" w:rsidRDefault="00A03BF4" w:rsidP="007D29A8">
      <w:pPr>
        <w:spacing w:after="0" w:line="360" w:lineRule="auto"/>
        <w:ind w:left="300"/>
        <w:rPr>
          <w:b/>
          <w:bCs/>
          <w:szCs w:val="20"/>
        </w:rPr>
      </w:pPr>
      <w:r w:rsidRPr="00275B34">
        <w:rPr>
          <w:b/>
          <w:bCs/>
          <w:szCs w:val="20"/>
        </w:rPr>
        <w:t>Nr konta</w:t>
      </w:r>
      <w:r w:rsidR="00AF3F37">
        <w:rPr>
          <w:b/>
          <w:bCs/>
          <w:szCs w:val="20"/>
        </w:rPr>
        <w:t xml:space="preserve"> </w:t>
      </w:r>
      <w:r w:rsidRPr="00275B34">
        <w:rPr>
          <w:b/>
          <w:bCs/>
          <w:szCs w:val="20"/>
        </w:rPr>
        <w:t>………………………………………………………………………………………………………………</w:t>
      </w:r>
    </w:p>
    <w:p w14:paraId="0DB073BE" w14:textId="77777777" w:rsidR="004B4551" w:rsidRPr="00A4508B" w:rsidRDefault="004B4551" w:rsidP="00510F35">
      <w:pPr>
        <w:numPr>
          <w:ilvl w:val="0"/>
          <w:numId w:val="3"/>
        </w:numPr>
        <w:spacing w:after="0"/>
        <w:rPr>
          <w:szCs w:val="20"/>
        </w:rPr>
      </w:pPr>
      <w:r w:rsidRPr="00A4508B">
        <w:rPr>
          <w:szCs w:val="20"/>
        </w:rPr>
        <w:lastRenderedPageBreak/>
        <w:t>W związku z centralizacją rozliczeń podatku VAT Gminy Miasta Radomia i podległych jednostek organizacyjnych faktura za każdorazową dostawę partii towaru wystawiona powinna być w następujący sposób:</w:t>
      </w:r>
    </w:p>
    <w:p w14:paraId="45550016" w14:textId="77777777" w:rsidR="004B4551" w:rsidRPr="00A4508B" w:rsidRDefault="004B4551" w:rsidP="00510F35">
      <w:pPr>
        <w:spacing w:after="0"/>
        <w:ind w:left="284"/>
        <w:rPr>
          <w:szCs w:val="20"/>
        </w:rPr>
      </w:pPr>
      <w:r w:rsidRPr="00A4508B">
        <w:rPr>
          <w:b/>
          <w:szCs w:val="20"/>
        </w:rPr>
        <w:t>Nabywca:</w:t>
      </w:r>
    </w:p>
    <w:p w14:paraId="68F13171" w14:textId="77777777" w:rsidR="004B4551" w:rsidRPr="00A4508B" w:rsidRDefault="004B4551" w:rsidP="00510F35">
      <w:pPr>
        <w:spacing w:after="0"/>
        <w:ind w:left="284"/>
        <w:rPr>
          <w:szCs w:val="20"/>
        </w:rPr>
      </w:pPr>
      <w:r w:rsidRPr="00A4508B">
        <w:rPr>
          <w:szCs w:val="20"/>
        </w:rPr>
        <w:t>Gmina Miasta Radomia ul. Jana Kilińskiego 30, 26-600 Radom, NIP: 7962817529</w:t>
      </w:r>
    </w:p>
    <w:p w14:paraId="0802BA02" w14:textId="77777777" w:rsidR="004B4551" w:rsidRPr="00A4508B" w:rsidRDefault="004B4551" w:rsidP="00510F35">
      <w:pPr>
        <w:spacing w:after="0"/>
        <w:ind w:left="284"/>
        <w:rPr>
          <w:szCs w:val="20"/>
        </w:rPr>
      </w:pPr>
      <w:r w:rsidRPr="00A4508B">
        <w:rPr>
          <w:b/>
          <w:szCs w:val="20"/>
        </w:rPr>
        <w:t>Odbiorca:</w:t>
      </w:r>
    </w:p>
    <w:p w14:paraId="6BA69F2A" w14:textId="51571ED8" w:rsidR="004B4551" w:rsidRPr="00A4508B" w:rsidRDefault="004B4551" w:rsidP="00510F35">
      <w:pPr>
        <w:spacing w:after="0"/>
        <w:ind w:left="284"/>
        <w:rPr>
          <w:szCs w:val="20"/>
        </w:rPr>
      </w:pPr>
      <w:r w:rsidRPr="00A4508B">
        <w:rPr>
          <w:szCs w:val="20"/>
        </w:rPr>
        <w:t>Dom Pomocy Społecznej Nad Potokiem im. Bohdany „Danuty” Kijewskiej,</w:t>
      </w:r>
      <w:r w:rsidR="00AE1DBC">
        <w:rPr>
          <w:szCs w:val="20"/>
        </w:rPr>
        <w:t xml:space="preserve"> </w:t>
      </w:r>
      <w:r w:rsidRPr="00A4508B">
        <w:rPr>
          <w:szCs w:val="20"/>
        </w:rPr>
        <w:t>ul. Struga 88, 26-600 Radom.</w:t>
      </w:r>
    </w:p>
    <w:p w14:paraId="7234F030" w14:textId="1E383B78" w:rsidR="004B4551" w:rsidRPr="00A4508B" w:rsidRDefault="004B4551" w:rsidP="00510F35">
      <w:pPr>
        <w:numPr>
          <w:ilvl w:val="0"/>
          <w:numId w:val="3"/>
        </w:numPr>
        <w:spacing w:after="0"/>
        <w:rPr>
          <w:szCs w:val="20"/>
        </w:rPr>
      </w:pPr>
      <w:r w:rsidRPr="00A4508B">
        <w:rPr>
          <w:szCs w:val="20"/>
        </w:rPr>
        <w:t xml:space="preserve">Za datę zapłaty uważa się dzień obciążenia rachunku Zamawiającego kwotą należności. </w:t>
      </w:r>
    </w:p>
    <w:p w14:paraId="73EF4ADC" w14:textId="77777777" w:rsidR="004B4551" w:rsidRPr="00A4508B" w:rsidRDefault="004B4551" w:rsidP="00510F35">
      <w:pPr>
        <w:numPr>
          <w:ilvl w:val="0"/>
          <w:numId w:val="3"/>
        </w:numPr>
        <w:spacing w:after="0"/>
        <w:rPr>
          <w:szCs w:val="20"/>
        </w:rPr>
      </w:pPr>
      <w:r w:rsidRPr="00A4508B">
        <w:rPr>
          <w:szCs w:val="20"/>
        </w:rPr>
        <w:t>Oświadczam(y), że zapoznaliśmy się z przedmiotem zamówienia oraz warunkami zapytania cenowego i uzyskaliśmy wszelkie konieczne informacje potrzebne do właściwego przygotowania oferty i realizacji zamówienia.</w:t>
      </w:r>
    </w:p>
    <w:p w14:paraId="3E17C9A4" w14:textId="77777777" w:rsidR="004B4551" w:rsidRPr="00A4508B" w:rsidRDefault="004B4551" w:rsidP="00510F35">
      <w:pPr>
        <w:numPr>
          <w:ilvl w:val="0"/>
          <w:numId w:val="3"/>
        </w:numPr>
        <w:spacing w:after="0"/>
        <w:rPr>
          <w:szCs w:val="20"/>
        </w:rPr>
      </w:pPr>
      <w:r w:rsidRPr="00A4508B">
        <w:rPr>
          <w:szCs w:val="20"/>
        </w:rPr>
        <w:t>Oświadczamy, że uważamy się za związanych niniejszą ofertą na czas wskazany w zapytaniu cenowym.</w:t>
      </w:r>
    </w:p>
    <w:p w14:paraId="319F6BD3" w14:textId="77777777" w:rsidR="004B4551" w:rsidRPr="00A4508B" w:rsidRDefault="004B4551" w:rsidP="00510F35">
      <w:pPr>
        <w:numPr>
          <w:ilvl w:val="0"/>
          <w:numId w:val="3"/>
        </w:numPr>
        <w:spacing w:after="0"/>
        <w:rPr>
          <w:szCs w:val="20"/>
        </w:rPr>
      </w:pPr>
      <w:r w:rsidRPr="00A4508B">
        <w:rPr>
          <w:szCs w:val="20"/>
        </w:rPr>
        <w:t xml:space="preserve">Oświadczam(y), że zapoznaliśmy się z projektem umowy i nie wnosimy do niej zastrzeżeń. </w:t>
      </w:r>
    </w:p>
    <w:p w14:paraId="4BF84FEC" w14:textId="77777777" w:rsidR="004B4551" w:rsidRPr="00A4508B" w:rsidRDefault="004B4551" w:rsidP="00510F35">
      <w:pPr>
        <w:numPr>
          <w:ilvl w:val="0"/>
          <w:numId w:val="3"/>
        </w:numPr>
        <w:spacing w:after="0"/>
        <w:rPr>
          <w:szCs w:val="20"/>
        </w:rPr>
      </w:pPr>
      <w:r w:rsidRPr="00A4508B">
        <w:rPr>
          <w:szCs w:val="20"/>
        </w:rPr>
        <w:t>Oświadczam(y), że spełniam (spełniamy)  wszystkie warunki określone w zaproszeniu do składania ofert.</w:t>
      </w:r>
    </w:p>
    <w:p w14:paraId="101EFB83" w14:textId="77777777" w:rsidR="004B4551" w:rsidRPr="00A4508B" w:rsidRDefault="004B4551" w:rsidP="00510F35">
      <w:pPr>
        <w:numPr>
          <w:ilvl w:val="0"/>
          <w:numId w:val="3"/>
        </w:numPr>
        <w:spacing w:after="0"/>
        <w:rPr>
          <w:szCs w:val="20"/>
        </w:rPr>
      </w:pPr>
      <w:r w:rsidRPr="00A4508B">
        <w:rPr>
          <w:szCs w:val="20"/>
        </w:rPr>
        <w:t xml:space="preserve">Oświadczamy, że  zamówienie zamierzamy wykonać </w:t>
      </w:r>
      <w:r w:rsidR="00355864">
        <w:rPr>
          <w:rFonts w:cs="Arial"/>
          <w:szCs w:val="20"/>
        </w:rPr>
        <w:t>sami, tj. bez udziału</w:t>
      </w:r>
      <w:r w:rsidR="00A74CA2">
        <w:rPr>
          <w:rFonts w:cs="Arial"/>
          <w:szCs w:val="20"/>
        </w:rPr>
        <w:t xml:space="preserve"> podwykonawców.</w:t>
      </w:r>
      <w:r w:rsidRPr="00A4508B">
        <w:rPr>
          <w:szCs w:val="20"/>
        </w:rPr>
        <w:t xml:space="preserve"> </w:t>
      </w:r>
    </w:p>
    <w:p w14:paraId="0FA37DDA" w14:textId="77777777" w:rsidR="004B4551" w:rsidRDefault="004B4551" w:rsidP="00510F35">
      <w:pPr>
        <w:numPr>
          <w:ilvl w:val="0"/>
          <w:numId w:val="3"/>
        </w:numPr>
        <w:spacing w:after="0"/>
        <w:rPr>
          <w:szCs w:val="20"/>
        </w:rPr>
      </w:pPr>
      <w:r w:rsidRPr="00A4508B">
        <w:rPr>
          <w:szCs w:val="20"/>
        </w:rPr>
        <w:t xml:space="preserve">Oświadczam(y), że w przypadku wyboru naszej oferty zobowiązujemy się do zawarcia umowy na </w:t>
      </w:r>
      <w:r w:rsidRPr="00377213">
        <w:rPr>
          <w:szCs w:val="20"/>
        </w:rPr>
        <w:t>warunkach określonych w zapytaniu cenowym w terminie i miejscu ustalonym przez Zamawiającego</w:t>
      </w:r>
      <w:r w:rsidR="007D29A8" w:rsidRPr="00377213">
        <w:rPr>
          <w:szCs w:val="20"/>
        </w:rPr>
        <w:t>.</w:t>
      </w:r>
    </w:p>
    <w:p w14:paraId="0E1FBC96" w14:textId="1DCFDD0E" w:rsidR="00406E87" w:rsidRDefault="00406E87" w:rsidP="00510F35">
      <w:pPr>
        <w:numPr>
          <w:ilvl w:val="0"/>
          <w:numId w:val="3"/>
        </w:numPr>
        <w:suppressAutoHyphens w:val="0"/>
        <w:spacing w:after="0"/>
        <w:rPr>
          <w:rFonts w:cs="Arial"/>
          <w:bCs/>
          <w:color w:val="000000"/>
          <w:lang w:eastAsia="ar-SA"/>
        </w:rPr>
      </w:pPr>
      <w:bookmarkStart w:id="9" w:name="_Hlk105051751"/>
      <w:r w:rsidRPr="00ED3EAF">
        <w:rPr>
          <w:rFonts w:cs="Arial"/>
          <w:bCs/>
          <w:color w:val="000000"/>
          <w:lang w:eastAsia="ar-SA"/>
        </w:rPr>
        <w:t xml:space="preserve">Oświadczam(y), że </w:t>
      </w:r>
      <w:r w:rsidRPr="00ED3EAF">
        <w:rPr>
          <w:rFonts w:cs="Arial"/>
          <w:b/>
          <w:bCs/>
          <w:color w:val="000000"/>
          <w:lang w:eastAsia="ar-SA"/>
        </w:rPr>
        <w:t>nie podlegam</w:t>
      </w:r>
      <w:r w:rsidR="00C81855">
        <w:rPr>
          <w:rFonts w:cs="Arial"/>
          <w:b/>
          <w:bCs/>
          <w:color w:val="000000"/>
          <w:lang w:eastAsia="ar-SA"/>
        </w:rPr>
        <w:t xml:space="preserve"> (</w:t>
      </w:r>
      <w:r w:rsidR="00F61C79">
        <w:rPr>
          <w:rFonts w:cs="Arial"/>
          <w:b/>
          <w:bCs/>
          <w:color w:val="000000"/>
          <w:lang w:eastAsia="ar-SA"/>
        </w:rPr>
        <w:t>y</w:t>
      </w:r>
      <w:r w:rsidR="00C81855">
        <w:rPr>
          <w:rFonts w:cs="Arial"/>
          <w:b/>
          <w:bCs/>
          <w:color w:val="000000"/>
          <w:lang w:eastAsia="ar-SA"/>
        </w:rPr>
        <w:t>)</w:t>
      </w:r>
      <w:r w:rsidRPr="00ED3EAF">
        <w:rPr>
          <w:rFonts w:cs="Arial"/>
          <w:b/>
          <w:bCs/>
          <w:color w:val="000000"/>
          <w:lang w:eastAsia="ar-SA"/>
        </w:rPr>
        <w:t xml:space="preserve"> </w:t>
      </w:r>
      <w:r w:rsidRPr="00ED3EAF">
        <w:rPr>
          <w:rFonts w:cs="Arial"/>
          <w:bCs/>
          <w:color w:val="000000"/>
          <w:lang w:eastAsia="ar-SA"/>
        </w:rPr>
        <w:t xml:space="preserve">wykluczeniu z postępowania na podstawie art. 7 ust. 1 ustawy z dnia 13 kwietnia 2022 r. o szczególnych rozwiązaniach w zakresie przeciwdziałania wspieraniu agresji na Ukrainę oraz służących ochronie bezpieczeństwa narodowego </w:t>
      </w:r>
      <w:r w:rsidR="00C81855" w:rsidRPr="00C81855">
        <w:rPr>
          <w:rFonts w:cs="Arial"/>
          <w:bCs/>
          <w:color w:val="000000"/>
          <w:lang w:eastAsia="ar-SA"/>
        </w:rPr>
        <w:t>(</w:t>
      </w:r>
      <w:r w:rsidR="00F16958">
        <w:rPr>
          <w:rFonts w:cs="Arial"/>
          <w:bCs/>
          <w:color w:val="000000"/>
          <w:lang w:eastAsia="ar-SA"/>
        </w:rPr>
        <w:t xml:space="preserve">t.j. </w:t>
      </w:r>
      <w:r w:rsidR="00C81855" w:rsidRPr="00C81855">
        <w:rPr>
          <w:rFonts w:cs="Arial"/>
          <w:bCs/>
          <w:color w:val="000000"/>
          <w:lang w:eastAsia="ar-SA"/>
        </w:rPr>
        <w:t>Dz.U. 202</w:t>
      </w:r>
      <w:r w:rsidR="002C693C">
        <w:rPr>
          <w:rFonts w:cs="Arial"/>
          <w:bCs/>
          <w:color w:val="000000"/>
          <w:lang w:eastAsia="ar-SA"/>
        </w:rPr>
        <w:t>5</w:t>
      </w:r>
      <w:r w:rsidR="00C81855" w:rsidRPr="00C81855">
        <w:rPr>
          <w:rFonts w:cs="Arial"/>
          <w:bCs/>
          <w:color w:val="000000"/>
          <w:lang w:eastAsia="ar-SA"/>
        </w:rPr>
        <w:t xml:space="preserve"> poz. </w:t>
      </w:r>
      <w:r w:rsidR="005732D4">
        <w:rPr>
          <w:rFonts w:cs="Arial"/>
          <w:bCs/>
          <w:color w:val="000000"/>
          <w:lang w:eastAsia="ar-SA"/>
        </w:rPr>
        <w:t>5</w:t>
      </w:r>
      <w:r w:rsidR="002C693C">
        <w:rPr>
          <w:rFonts w:cs="Arial"/>
          <w:bCs/>
          <w:color w:val="000000"/>
          <w:lang w:eastAsia="ar-SA"/>
        </w:rPr>
        <w:t>14</w:t>
      </w:r>
      <w:r w:rsidR="00C81855" w:rsidRPr="00C81855">
        <w:rPr>
          <w:rFonts w:cs="Arial"/>
          <w:bCs/>
          <w:color w:val="000000"/>
          <w:lang w:eastAsia="ar-SA"/>
        </w:rPr>
        <w:t>).</w:t>
      </w:r>
    </w:p>
    <w:p w14:paraId="10DFAAFC" w14:textId="5E9814B1" w:rsidR="003F3356" w:rsidRPr="003F3356" w:rsidRDefault="003F3356" w:rsidP="003D48A3">
      <w:pPr>
        <w:numPr>
          <w:ilvl w:val="0"/>
          <w:numId w:val="3"/>
        </w:numPr>
        <w:suppressAutoHyphens w:val="0"/>
        <w:spacing w:after="0"/>
        <w:ind w:right="139"/>
        <w:rPr>
          <w:rFonts w:cs="Arial"/>
          <w:bCs/>
          <w:color w:val="000000"/>
          <w:lang w:eastAsia="ar-SA"/>
        </w:rPr>
      </w:pPr>
      <w:bookmarkStart w:id="10" w:name="_Hlk105051773"/>
      <w:bookmarkEnd w:id="9"/>
      <w:r>
        <w:rPr>
          <w:rFonts w:cs="Arial"/>
          <w:bCs/>
          <w:color w:val="000000"/>
          <w:lang w:eastAsia="ar-SA"/>
        </w:rPr>
        <w:t xml:space="preserve">Oświadczamy, że zobowiązujemy się do odbioru m.in. zużytych tonerów zgodnie </w:t>
      </w:r>
      <w:r w:rsidR="00D91279">
        <w:rPr>
          <w:rFonts w:cs="Arial"/>
          <w:bCs/>
          <w:color w:val="000000"/>
          <w:lang w:eastAsia="ar-SA"/>
        </w:rPr>
        <w:t xml:space="preserve">z </w:t>
      </w:r>
      <w:r>
        <w:rPr>
          <w:rFonts w:cs="Arial"/>
          <w:bCs/>
          <w:color w:val="000000"/>
          <w:lang w:eastAsia="ar-SA"/>
        </w:rPr>
        <w:t>ustaw</w:t>
      </w:r>
      <w:r w:rsidR="00D91279">
        <w:rPr>
          <w:rFonts w:cs="Arial"/>
          <w:bCs/>
          <w:color w:val="000000"/>
          <w:lang w:eastAsia="ar-SA"/>
        </w:rPr>
        <w:t>ą</w:t>
      </w:r>
      <w:r>
        <w:rPr>
          <w:rFonts w:cs="Arial"/>
          <w:bCs/>
          <w:color w:val="000000"/>
          <w:lang w:eastAsia="ar-SA"/>
        </w:rPr>
        <w:t xml:space="preserve"> z dnia 11</w:t>
      </w:r>
      <w:r w:rsidR="00D91279">
        <w:rPr>
          <w:rFonts w:cs="Arial"/>
          <w:bCs/>
          <w:color w:val="000000"/>
          <w:lang w:eastAsia="ar-SA"/>
        </w:rPr>
        <w:t> </w:t>
      </w:r>
      <w:r>
        <w:rPr>
          <w:rFonts w:cs="Arial"/>
          <w:bCs/>
          <w:color w:val="000000"/>
          <w:lang w:eastAsia="ar-SA"/>
        </w:rPr>
        <w:t>września 2015 r. o zużytym sprzęcie elektrycznym i elektronicznym (</w:t>
      </w:r>
      <w:r w:rsidR="00530B00">
        <w:rPr>
          <w:rFonts w:cs="Arial"/>
          <w:bCs/>
          <w:color w:val="000000"/>
          <w:lang w:eastAsia="ar-SA"/>
        </w:rPr>
        <w:t xml:space="preserve">tj. </w:t>
      </w:r>
      <w:r>
        <w:rPr>
          <w:rFonts w:cs="Arial"/>
          <w:bCs/>
          <w:color w:val="000000"/>
          <w:lang w:eastAsia="ar-SA"/>
        </w:rPr>
        <w:t xml:space="preserve">Dz.U. </w:t>
      </w:r>
      <w:r w:rsidR="00C349B3">
        <w:rPr>
          <w:rFonts w:cs="Arial"/>
          <w:bCs/>
          <w:color w:val="000000"/>
          <w:lang w:eastAsia="ar-SA"/>
        </w:rPr>
        <w:t>202</w:t>
      </w:r>
      <w:r w:rsidR="005732D4">
        <w:rPr>
          <w:rFonts w:cs="Arial"/>
          <w:bCs/>
          <w:color w:val="000000"/>
          <w:lang w:eastAsia="ar-SA"/>
        </w:rPr>
        <w:t>4</w:t>
      </w:r>
      <w:r>
        <w:rPr>
          <w:rFonts w:cs="Arial"/>
          <w:bCs/>
          <w:color w:val="000000"/>
          <w:lang w:eastAsia="ar-SA"/>
        </w:rPr>
        <w:t xml:space="preserve"> poz. </w:t>
      </w:r>
      <w:r w:rsidR="005732D4">
        <w:rPr>
          <w:rFonts w:cs="Arial"/>
          <w:bCs/>
          <w:color w:val="000000"/>
          <w:lang w:eastAsia="ar-SA"/>
        </w:rPr>
        <w:t>573</w:t>
      </w:r>
      <w:r>
        <w:rPr>
          <w:rFonts w:cs="Arial"/>
          <w:bCs/>
          <w:color w:val="000000"/>
          <w:lang w:eastAsia="ar-SA"/>
        </w:rPr>
        <w:t>).</w:t>
      </w:r>
    </w:p>
    <w:p w14:paraId="7292764B" w14:textId="740A9B4C" w:rsidR="00C14BFB" w:rsidRPr="00C14BFB" w:rsidRDefault="007D29A8" w:rsidP="00510F35">
      <w:pPr>
        <w:numPr>
          <w:ilvl w:val="0"/>
          <w:numId w:val="3"/>
        </w:numPr>
        <w:spacing w:after="0"/>
        <w:rPr>
          <w:szCs w:val="20"/>
        </w:rPr>
      </w:pPr>
      <w:bookmarkStart w:id="11" w:name="_Hlk90037240"/>
      <w:bookmarkEnd w:id="10"/>
      <w:r w:rsidRPr="00377213">
        <w:rPr>
          <w:rFonts w:cs="Arial"/>
          <w:szCs w:val="20"/>
        </w:rPr>
        <w:t xml:space="preserve">W sprawach związanych z realizacją  </w:t>
      </w:r>
      <w:r w:rsidR="00E00F67">
        <w:rPr>
          <w:rFonts w:cs="Arial"/>
          <w:b/>
          <w:szCs w:val="20"/>
        </w:rPr>
        <w:t>z</w:t>
      </w:r>
      <w:r w:rsidR="00350CA2" w:rsidRPr="00377213">
        <w:rPr>
          <w:b/>
          <w:szCs w:val="20"/>
        </w:rPr>
        <w:t>akupu i dostawy artykułów papierniczych</w:t>
      </w:r>
      <w:r w:rsidR="006B3207" w:rsidRPr="006B3207">
        <w:rPr>
          <w:b/>
          <w:szCs w:val="20"/>
        </w:rPr>
        <w:t xml:space="preserve"> </w:t>
      </w:r>
      <w:bookmarkStart w:id="12" w:name="_Hlk90559891"/>
      <w:r w:rsidR="006B3207">
        <w:rPr>
          <w:b/>
          <w:szCs w:val="20"/>
        </w:rPr>
        <w:t xml:space="preserve">oraz akcesoriów do urządzeń biurowych </w:t>
      </w:r>
      <w:bookmarkEnd w:id="12"/>
      <w:r w:rsidR="00350CA2" w:rsidRPr="00377213">
        <w:rPr>
          <w:b/>
          <w:szCs w:val="20"/>
        </w:rPr>
        <w:t xml:space="preserve">wraz z transportem w </w:t>
      </w:r>
      <w:bookmarkStart w:id="13" w:name="_Hlk90559911"/>
      <w:r w:rsidR="006B3207" w:rsidRPr="006B3207">
        <w:rPr>
          <w:rFonts w:cs="Arial"/>
          <w:b/>
          <w:bCs/>
          <w:szCs w:val="20"/>
          <w:lang w:eastAsia="ar-SA"/>
        </w:rPr>
        <w:t>okresie od </w:t>
      </w:r>
      <w:r w:rsidR="006B3207" w:rsidRPr="006B3207">
        <w:rPr>
          <w:b/>
          <w:bCs/>
          <w:lang w:eastAsia="ar-SA"/>
        </w:rPr>
        <w:t>dnia</w:t>
      </w:r>
      <w:r w:rsidR="006B3207" w:rsidRPr="006B3207">
        <w:rPr>
          <w:b/>
          <w:bCs/>
        </w:rPr>
        <w:t> </w:t>
      </w:r>
      <w:r w:rsidR="006B3207" w:rsidRPr="006B3207">
        <w:rPr>
          <w:b/>
          <w:bCs/>
          <w:lang w:eastAsia="ar-SA"/>
        </w:rPr>
        <w:t>01</w:t>
      </w:r>
      <w:r w:rsidR="00406E87">
        <w:rPr>
          <w:rFonts w:cs="Arial"/>
          <w:b/>
          <w:bCs/>
          <w:szCs w:val="20"/>
          <w:lang w:eastAsia="ar-SA"/>
        </w:rPr>
        <w:t>.0</w:t>
      </w:r>
      <w:r w:rsidR="001029D6">
        <w:rPr>
          <w:rFonts w:cs="Arial"/>
          <w:b/>
          <w:bCs/>
          <w:szCs w:val="20"/>
          <w:lang w:eastAsia="ar-SA"/>
        </w:rPr>
        <w:t>1</w:t>
      </w:r>
      <w:r w:rsidR="00406E87">
        <w:rPr>
          <w:rFonts w:cs="Arial"/>
          <w:b/>
          <w:bCs/>
          <w:szCs w:val="20"/>
          <w:lang w:eastAsia="ar-SA"/>
        </w:rPr>
        <w:t>.202</w:t>
      </w:r>
      <w:r w:rsidR="001029D6">
        <w:rPr>
          <w:rFonts w:cs="Arial"/>
          <w:b/>
          <w:bCs/>
          <w:szCs w:val="20"/>
          <w:lang w:eastAsia="ar-SA"/>
        </w:rPr>
        <w:t>6</w:t>
      </w:r>
      <w:r w:rsidR="00406E87">
        <w:rPr>
          <w:rFonts w:cs="Arial"/>
          <w:b/>
          <w:bCs/>
          <w:szCs w:val="20"/>
          <w:lang w:eastAsia="ar-SA"/>
        </w:rPr>
        <w:t>r.</w:t>
      </w:r>
      <w:r w:rsidR="00E00F67">
        <w:rPr>
          <w:rFonts w:cs="Arial"/>
          <w:b/>
          <w:bCs/>
          <w:szCs w:val="20"/>
          <w:lang w:eastAsia="ar-SA"/>
        </w:rPr>
        <w:t xml:space="preserve"> </w:t>
      </w:r>
      <w:r w:rsidR="00406E87">
        <w:rPr>
          <w:rFonts w:cs="Arial"/>
          <w:b/>
          <w:bCs/>
          <w:szCs w:val="20"/>
          <w:lang w:eastAsia="ar-SA"/>
        </w:rPr>
        <w:t>do dnia 3</w:t>
      </w:r>
      <w:r w:rsidR="006E50ED">
        <w:rPr>
          <w:rFonts w:cs="Arial"/>
          <w:b/>
          <w:bCs/>
          <w:szCs w:val="20"/>
          <w:lang w:eastAsia="ar-SA"/>
        </w:rPr>
        <w:t>1</w:t>
      </w:r>
      <w:r w:rsidR="00406E87">
        <w:rPr>
          <w:rFonts w:cs="Arial"/>
          <w:b/>
          <w:bCs/>
          <w:szCs w:val="20"/>
          <w:lang w:eastAsia="ar-SA"/>
        </w:rPr>
        <w:t>.</w:t>
      </w:r>
      <w:r w:rsidR="006E50ED">
        <w:rPr>
          <w:rFonts w:cs="Arial"/>
          <w:b/>
          <w:bCs/>
          <w:szCs w:val="20"/>
          <w:lang w:eastAsia="ar-SA"/>
        </w:rPr>
        <w:t>12</w:t>
      </w:r>
      <w:r w:rsidR="006B3207" w:rsidRPr="006B3207">
        <w:rPr>
          <w:rFonts w:cs="Arial"/>
          <w:b/>
          <w:bCs/>
          <w:szCs w:val="20"/>
          <w:lang w:eastAsia="ar-SA"/>
        </w:rPr>
        <w:t>.202</w:t>
      </w:r>
      <w:r w:rsidR="001029D6">
        <w:rPr>
          <w:rFonts w:cs="Arial"/>
          <w:b/>
          <w:bCs/>
          <w:szCs w:val="20"/>
          <w:lang w:eastAsia="ar-SA"/>
        </w:rPr>
        <w:t>6</w:t>
      </w:r>
      <w:r w:rsidR="006B3207" w:rsidRPr="006B3207">
        <w:rPr>
          <w:rFonts w:cs="Arial"/>
          <w:b/>
          <w:bCs/>
          <w:szCs w:val="20"/>
          <w:lang w:eastAsia="ar-SA"/>
        </w:rPr>
        <w:t>r.</w:t>
      </w:r>
      <w:r w:rsidRPr="00377213">
        <w:rPr>
          <w:rFonts w:cs="Arial"/>
          <w:szCs w:val="20"/>
        </w:rPr>
        <w:t xml:space="preserve"> </w:t>
      </w:r>
      <w:bookmarkEnd w:id="13"/>
      <w:r w:rsidRPr="007C3D32">
        <w:t>do</w:t>
      </w:r>
      <w:r w:rsidR="007C3D32">
        <w:t> </w:t>
      </w:r>
      <w:r w:rsidRPr="007C3D32">
        <w:t>kontaktu</w:t>
      </w:r>
      <w:r w:rsidRPr="00377213">
        <w:rPr>
          <w:rFonts w:cs="Arial"/>
          <w:szCs w:val="20"/>
        </w:rPr>
        <w:t xml:space="preserve"> z Domem  Pomocy Społecznej Nad Potokiem, im. Bohdany „Danuty” Kijewskiej,  </w:t>
      </w:r>
    </w:p>
    <w:p w14:paraId="77D11719" w14:textId="7131E1D5" w:rsidR="007D29A8" w:rsidRPr="00377213" w:rsidRDefault="007D29A8" w:rsidP="00510F35">
      <w:pPr>
        <w:spacing w:after="0"/>
        <w:ind w:left="284"/>
        <w:rPr>
          <w:szCs w:val="20"/>
        </w:rPr>
      </w:pPr>
      <w:r w:rsidRPr="00377213">
        <w:rPr>
          <w:rFonts w:cs="Arial"/>
          <w:szCs w:val="20"/>
        </w:rPr>
        <w:t xml:space="preserve"> ul.</w:t>
      </w:r>
      <w:r w:rsidR="00C14BFB">
        <w:rPr>
          <w:rFonts w:cs="Arial"/>
          <w:szCs w:val="20"/>
        </w:rPr>
        <w:t> </w:t>
      </w:r>
      <w:r w:rsidRPr="00377213">
        <w:rPr>
          <w:rFonts w:cs="Arial"/>
          <w:szCs w:val="20"/>
        </w:rPr>
        <w:t>Struga</w:t>
      </w:r>
      <w:r w:rsidR="00C14BFB">
        <w:rPr>
          <w:rFonts w:cs="Arial"/>
          <w:szCs w:val="20"/>
        </w:rPr>
        <w:t> </w:t>
      </w:r>
      <w:r w:rsidRPr="00377213">
        <w:rPr>
          <w:rFonts w:cs="Arial"/>
          <w:szCs w:val="20"/>
        </w:rPr>
        <w:t xml:space="preserve">88 w Radomiu, </w:t>
      </w:r>
    </w:p>
    <w:p w14:paraId="2B702407" w14:textId="77777777" w:rsidR="007D29A8" w:rsidRPr="00377213" w:rsidRDefault="007D29A8" w:rsidP="007D29A8">
      <w:pPr>
        <w:spacing w:after="0" w:line="240" w:lineRule="auto"/>
        <w:ind w:left="284"/>
        <w:rPr>
          <w:szCs w:val="20"/>
        </w:rPr>
      </w:pPr>
    </w:p>
    <w:p w14:paraId="0822E375" w14:textId="47F1F31D" w:rsidR="007D29A8" w:rsidRDefault="007D29A8" w:rsidP="007D29A8">
      <w:pPr>
        <w:spacing w:after="0" w:line="240" w:lineRule="auto"/>
        <w:ind w:left="284"/>
        <w:rPr>
          <w:rFonts w:cs="Arial"/>
          <w:b/>
          <w:szCs w:val="20"/>
        </w:rPr>
      </w:pPr>
      <w:r w:rsidRPr="00377213">
        <w:rPr>
          <w:rFonts w:cs="Arial"/>
          <w:b/>
          <w:szCs w:val="20"/>
        </w:rPr>
        <w:t>Wykonawca wyznacza: ………………………………………………, tel.:</w:t>
      </w:r>
      <w:r w:rsidR="00C81855">
        <w:rPr>
          <w:rFonts w:cs="Arial"/>
          <w:b/>
          <w:szCs w:val="20"/>
        </w:rPr>
        <w:t xml:space="preserve"> </w:t>
      </w:r>
      <w:r w:rsidRPr="00377213">
        <w:rPr>
          <w:rFonts w:cs="Arial"/>
          <w:b/>
          <w:szCs w:val="20"/>
        </w:rPr>
        <w:t>…………………………</w:t>
      </w:r>
    </w:p>
    <w:p w14:paraId="6744F3A2" w14:textId="77777777" w:rsidR="00C81855" w:rsidRDefault="00C81855" w:rsidP="007D29A8">
      <w:pPr>
        <w:spacing w:after="0" w:line="240" w:lineRule="auto"/>
        <w:ind w:left="284"/>
        <w:rPr>
          <w:rFonts w:cs="Arial"/>
          <w:b/>
          <w:szCs w:val="20"/>
        </w:rPr>
      </w:pPr>
    </w:p>
    <w:p w14:paraId="766E702D" w14:textId="77777777" w:rsidR="00C81855" w:rsidRDefault="00C81855" w:rsidP="007D29A8">
      <w:pPr>
        <w:spacing w:after="0" w:line="240" w:lineRule="auto"/>
        <w:ind w:left="284"/>
        <w:rPr>
          <w:rFonts w:cs="Arial"/>
          <w:b/>
          <w:szCs w:val="20"/>
        </w:rPr>
      </w:pPr>
    </w:p>
    <w:p w14:paraId="62C0B582" w14:textId="64AD37CF" w:rsidR="00C81855" w:rsidRDefault="00C81855" w:rsidP="007D29A8">
      <w:pPr>
        <w:spacing w:after="0" w:line="240" w:lineRule="auto"/>
        <w:ind w:left="284"/>
        <w:rPr>
          <w:szCs w:val="20"/>
        </w:rPr>
      </w:pPr>
      <w:r>
        <w:rPr>
          <w:rFonts w:cs="Arial"/>
          <w:b/>
          <w:szCs w:val="20"/>
        </w:rPr>
        <w:t>e-mail: ……………………………………………</w:t>
      </w:r>
    </w:p>
    <w:bookmarkEnd w:id="11"/>
    <w:p w14:paraId="7518EB46" w14:textId="77777777" w:rsidR="004B4551" w:rsidRPr="00A4508B" w:rsidRDefault="004B4551" w:rsidP="004B4551">
      <w:pPr>
        <w:rPr>
          <w:szCs w:val="20"/>
        </w:rPr>
      </w:pPr>
    </w:p>
    <w:p w14:paraId="189EB7F2" w14:textId="12FA8071" w:rsidR="00510F35" w:rsidRDefault="00510F35" w:rsidP="004B4551">
      <w:pPr>
        <w:spacing w:after="0"/>
        <w:rPr>
          <w:szCs w:val="20"/>
        </w:rPr>
      </w:pPr>
    </w:p>
    <w:p w14:paraId="2F1E3470" w14:textId="77777777" w:rsidR="00CC30CF" w:rsidRDefault="00CC30CF" w:rsidP="004B4551">
      <w:pPr>
        <w:spacing w:after="0"/>
        <w:rPr>
          <w:szCs w:val="20"/>
        </w:rPr>
      </w:pPr>
    </w:p>
    <w:p w14:paraId="1C03801B" w14:textId="77777777" w:rsidR="004B4551" w:rsidRDefault="004B4551" w:rsidP="004B4551">
      <w:pPr>
        <w:spacing w:after="0"/>
        <w:rPr>
          <w:szCs w:val="20"/>
        </w:rPr>
      </w:pPr>
      <w:r w:rsidRPr="00A4508B">
        <w:rPr>
          <w:szCs w:val="20"/>
        </w:rPr>
        <w:t>................. , dnia ...............       ………………….……………………………………...........................................</w:t>
      </w:r>
    </w:p>
    <w:p w14:paraId="4D564055" w14:textId="77777777" w:rsidR="007D29A8" w:rsidRPr="00E04D56" w:rsidRDefault="007D29A8" w:rsidP="007D29A8">
      <w:pPr>
        <w:spacing w:after="0"/>
        <w:ind w:firstLine="4820"/>
        <w:jc w:val="center"/>
        <w:rPr>
          <w:rFonts w:cs="Arial"/>
          <w:szCs w:val="20"/>
        </w:rPr>
      </w:pPr>
      <w:bookmarkStart w:id="14" w:name="_Hlk90037330"/>
      <w:r w:rsidRPr="00E04D56">
        <w:rPr>
          <w:rFonts w:cs="Arial"/>
          <w:szCs w:val="20"/>
        </w:rPr>
        <w:t>pieczątka, podpis Wykonawcy/ osoby</w:t>
      </w:r>
    </w:p>
    <w:p w14:paraId="00EEE363" w14:textId="77777777" w:rsidR="007D29A8" w:rsidRDefault="007D29A8" w:rsidP="007D29A8">
      <w:pPr>
        <w:suppressAutoHyphens w:val="0"/>
        <w:spacing w:after="0"/>
        <w:ind w:firstLine="4820"/>
        <w:jc w:val="center"/>
        <w:rPr>
          <w:rFonts w:cs="Arial"/>
          <w:szCs w:val="20"/>
        </w:rPr>
      </w:pPr>
      <w:r w:rsidRPr="00E04D56">
        <w:rPr>
          <w:rFonts w:cs="Arial"/>
          <w:szCs w:val="20"/>
        </w:rPr>
        <w:t>uprawnionej do reprezentowania Wykonawcy</w:t>
      </w:r>
    </w:p>
    <w:p w14:paraId="6795ECA8" w14:textId="77777777" w:rsidR="00510F35" w:rsidRDefault="00510F35" w:rsidP="007D29A8">
      <w:pPr>
        <w:suppressAutoHyphens w:val="0"/>
        <w:spacing w:after="0"/>
        <w:ind w:firstLine="4820"/>
        <w:jc w:val="center"/>
        <w:rPr>
          <w:rFonts w:cs="Arial"/>
          <w:szCs w:val="20"/>
        </w:rPr>
      </w:pPr>
    </w:p>
    <w:p w14:paraId="3F487FB7" w14:textId="77777777" w:rsidR="00F61C79" w:rsidRDefault="00F61C79" w:rsidP="00510F35">
      <w:pPr>
        <w:suppressAutoHyphens w:val="0"/>
        <w:spacing w:after="0" w:line="240" w:lineRule="auto"/>
        <w:rPr>
          <w:rFonts w:eastAsia="Times New Roman" w:cs="Arial"/>
          <w:b/>
          <w:sz w:val="18"/>
          <w:szCs w:val="18"/>
          <w:lang w:eastAsia="ar-SA"/>
        </w:rPr>
      </w:pPr>
    </w:p>
    <w:p w14:paraId="666C0763" w14:textId="77777777" w:rsidR="00F61C79" w:rsidRDefault="00F61C79" w:rsidP="00510F35">
      <w:pPr>
        <w:suppressAutoHyphens w:val="0"/>
        <w:spacing w:after="0" w:line="240" w:lineRule="auto"/>
        <w:rPr>
          <w:rFonts w:eastAsia="Times New Roman" w:cs="Arial"/>
          <w:b/>
          <w:sz w:val="18"/>
          <w:szCs w:val="18"/>
          <w:lang w:eastAsia="ar-SA"/>
        </w:rPr>
      </w:pPr>
    </w:p>
    <w:p w14:paraId="39A02AED" w14:textId="2D9D55BF" w:rsidR="00510F35" w:rsidRDefault="007D29A8" w:rsidP="00510F35">
      <w:pPr>
        <w:suppressAutoHyphens w:val="0"/>
        <w:spacing w:after="0" w:line="240" w:lineRule="auto"/>
        <w:rPr>
          <w:rFonts w:eastAsia="Times New Roman" w:cs="Arial"/>
          <w:b/>
          <w:sz w:val="18"/>
          <w:szCs w:val="18"/>
          <w:lang w:eastAsia="ar-SA"/>
        </w:rPr>
      </w:pPr>
      <w:r w:rsidRPr="00F75B17">
        <w:rPr>
          <w:rFonts w:eastAsia="Times New Roman" w:cs="Arial"/>
          <w:b/>
          <w:sz w:val="18"/>
          <w:szCs w:val="18"/>
          <w:lang w:eastAsia="ar-SA"/>
        </w:rPr>
        <w:t xml:space="preserve">Oferta powinna być sporządzona w formie elektronicznej lub papierowej oraz podpisana przez Wykonawcę / osobę uprawnioną do reprezentowania Wykonawcy, następnie zeskanowana i przesłana na adres e-mail: </w:t>
      </w:r>
      <w:r w:rsidRPr="00F75B17">
        <w:rPr>
          <w:rFonts w:eastAsia="Times New Roman" w:cs="Arial"/>
          <w:b/>
          <w:sz w:val="18"/>
          <w:szCs w:val="18"/>
          <w:u w:val="single"/>
          <w:lang w:eastAsia="ar-SA"/>
        </w:rPr>
        <w:t>sekretariat@</w:t>
      </w:r>
      <w:r w:rsidR="006E50ED">
        <w:rPr>
          <w:rFonts w:eastAsia="Times New Roman" w:cs="Arial"/>
          <w:b/>
          <w:sz w:val="18"/>
          <w:szCs w:val="18"/>
          <w:u w:val="single"/>
          <w:lang w:eastAsia="ar-SA"/>
        </w:rPr>
        <w:t>m</w:t>
      </w:r>
      <w:r w:rsidRPr="00F75B17">
        <w:rPr>
          <w:rFonts w:eastAsia="Times New Roman" w:cs="Arial"/>
          <w:b/>
          <w:sz w:val="18"/>
          <w:szCs w:val="18"/>
          <w:u w:val="single"/>
          <w:lang w:eastAsia="ar-SA"/>
        </w:rPr>
        <w:t>cuw</w:t>
      </w:r>
      <w:r w:rsidR="006E50ED">
        <w:rPr>
          <w:rFonts w:eastAsia="Times New Roman" w:cs="Arial"/>
          <w:b/>
          <w:sz w:val="18"/>
          <w:szCs w:val="18"/>
          <w:u w:val="single"/>
          <w:lang w:eastAsia="ar-SA"/>
        </w:rPr>
        <w:t>.</w:t>
      </w:r>
      <w:r w:rsidRPr="00F75B17">
        <w:rPr>
          <w:rFonts w:eastAsia="Times New Roman" w:cs="Arial"/>
          <w:b/>
          <w:sz w:val="18"/>
          <w:szCs w:val="18"/>
          <w:u w:val="single"/>
          <w:lang w:eastAsia="ar-SA"/>
        </w:rPr>
        <w:t>radom.pl</w:t>
      </w:r>
      <w:r w:rsidRPr="00F75B17">
        <w:rPr>
          <w:rFonts w:eastAsia="Times New Roman" w:cs="Arial"/>
          <w:b/>
          <w:sz w:val="18"/>
          <w:szCs w:val="18"/>
          <w:lang w:eastAsia="ar-SA"/>
        </w:rPr>
        <w:t xml:space="preserve"> lub złożona w formie papierowej w siedzibie Zamawiającego – sekretariat </w:t>
      </w:r>
      <w:r w:rsidR="00DA6B7B">
        <w:rPr>
          <w:rFonts w:eastAsia="Times New Roman" w:cs="Arial"/>
          <w:b/>
          <w:sz w:val="18"/>
          <w:szCs w:val="18"/>
          <w:lang w:eastAsia="ar-SA"/>
        </w:rPr>
        <w:t xml:space="preserve">Miejskiego </w:t>
      </w:r>
      <w:r w:rsidRPr="00F75B17">
        <w:rPr>
          <w:rFonts w:eastAsia="Times New Roman" w:cs="Arial"/>
          <w:b/>
          <w:sz w:val="18"/>
          <w:szCs w:val="18"/>
          <w:lang w:eastAsia="ar-SA"/>
        </w:rPr>
        <w:t>Centrum Usług Wspólnych w Radomiu, przy ul. Pułaskiego 9, (hol budynku przy ul. Pułaskiego 9, II piętro). W</w:t>
      </w:r>
      <w:r w:rsidR="00DA6B7B">
        <w:rPr>
          <w:rFonts w:eastAsia="Times New Roman" w:cs="Arial"/>
          <w:b/>
          <w:sz w:val="18"/>
          <w:szCs w:val="18"/>
          <w:lang w:eastAsia="ar-SA"/>
        </w:rPr>
        <w:t> </w:t>
      </w:r>
      <w:r w:rsidRPr="00F75B17">
        <w:rPr>
          <w:rFonts w:eastAsia="Times New Roman" w:cs="Arial"/>
          <w:b/>
          <w:sz w:val="18"/>
          <w:szCs w:val="18"/>
          <w:lang w:eastAsia="ar-SA"/>
        </w:rPr>
        <w:t xml:space="preserve">przypadku podpisania oferty przez osobę uprawnioną do reprezentowania Wykonawcy należy dołączyć dokument, z którego  wynikało będzie powyższe uprawnienie. Jeżeli Wykonawca składa ofertę poprzez ustanowionego </w:t>
      </w:r>
      <w:r w:rsidRPr="003D4338">
        <w:rPr>
          <w:rFonts w:eastAsia="Times New Roman" w:cs="Arial"/>
          <w:b/>
          <w:sz w:val="18"/>
          <w:szCs w:val="18"/>
          <w:lang w:eastAsia="ar-SA"/>
        </w:rPr>
        <w:t xml:space="preserve">pełnomocnika, </w:t>
      </w:r>
      <w:r w:rsidRPr="0019466E">
        <w:rPr>
          <w:rFonts w:eastAsia="Times New Roman" w:cs="Arial"/>
          <w:b/>
          <w:sz w:val="18"/>
          <w:szCs w:val="18"/>
          <w:lang w:eastAsia="ar-SA"/>
        </w:rPr>
        <w:t xml:space="preserve">Zamawiający wymaga załączenia do oferty stosownego pełnomocnictwa rodzajowego.  Ofertę należy złożyć do dnia </w:t>
      </w:r>
      <w:r w:rsidR="0019466E" w:rsidRPr="0019466E">
        <w:rPr>
          <w:rFonts w:eastAsia="Times New Roman" w:cs="Arial"/>
          <w:b/>
          <w:sz w:val="18"/>
          <w:szCs w:val="18"/>
          <w:lang w:eastAsia="ar-SA"/>
        </w:rPr>
        <w:t>08</w:t>
      </w:r>
      <w:r w:rsidR="007D0FA2" w:rsidRPr="0019466E">
        <w:rPr>
          <w:rFonts w:eastAsia="Times New Roman" w:cs="Arial"/>
          <w:b/>
          <w:sz w:val="18"/>
          <w:szCs w:val="18"/>
          <w:lang w:eastAsia="ar-SA"/>
        </w:rPr>
        <w:t>.</w:t>
      </w:r>
      <w:r w:rsidR="0019466E" w:rsidRPr="0019466E">
        <w:rPr>
          <w:rFonts w:eastAsia="Times New Roman" w:cs="Arial"/>
          <w:b/>
          <w:sz w:val="18"/>
          <w:szCs w:val="18"/>
          <w:lang w:eastAsia="ar-SA"/>
        </w:rPr>
        <w:t>12</w:t>
      </w:r>
      <w:r w:rsidR="007D0FA2" w:rsidRPr="0019466E">
        <w:rPr>
          <w:rFonts w:eastAsia="Times New Roman" w:cs="Arial"/>
          <w:b/>
          <w:sz w:val="18"/>
          <w:szCs w:val="18"/>
          <w:lang w:eastAsia="ar-SA"/>
        </w:rPr>
        <w:t>.</w:t>
      </w:r>
      <w:r w:rsidR="00F61C79" w:rsidRPr="0019466E">
        <w:rPr>
          <w:rFonts w:eastAsia="Times New Roman" w:cs="Arial"/>
          <w:b/>
          <w:sz w:val="18"/>
          <w:szCs w:val="18"/>
          <w:lang w:eastAsia="ar-SA"/>
        </w:rPr>
        <w:t>202</w:t>
      </w:r>
      <w:r w:rsidR="006E50ED" w:rsidRPr="0019466E">
        <w:rPr>
          <w:rFonts w:eastAsia="Times New Roman" w:cs="Arial"/>
          <w:b/>
          <w:sz w:val="18"/>
          <w:szCs w:val="18"/>
          <w:lang w:eastAsia="ar-SA"/>
        </w:rPr>
        <w:t>5</w:t>
      </w:r>
      <w:r w:rsidR="00406E87" w:rsidRPr="0019466E">
        <w:rPr>
          <w:rFonts w:eastAsia="Times New Roman" w:cs="Arial"/>
          <w:b/>
          <w:sz w:val="18"/>
          <w:szCs w:val="18"/>
          <w:lang w:eastAsia="ar-SA"/>
        </w:rPr>
        <w:t xml:space="preserve"> </w:t>
      </w:r>
      <w:r w:rsidRPr="0019466E">
        <w:rPr>
          <w:rFonts w:eastAsia="Times New Roman" w:cs="Arial"/>
          <w:b/>
          <w:sz w:val="18"/>
          <w:szCs w:val="18"/>
          <w:lang w:eastAsia="ar-SA"/>
        </w:rPr>
        <w:t>roku do godz.</w:t>
      </w:r>
      <w:r w:rsidR="00E31BC5" w:rsidRPr="0019466E">
        <w:rPr>
          <w:rFonts w:eastAsia="Times New Roman" w:cs="Arial"/>
          <w:b/>
          <w:sz w:val="18"/>
          <w:szCs w:val="18"/>
          <w:lang w:eastAsia="ar-SA"/>
        </w:rPr>
        <w:t xml:space="preserve"> </w:t>
      </w:r>
      <w:r w:rsidRPr="0019466E">
        <w:rPr>
          <w:rFonts w:eastAsia="Times New Roman" w:cs="Arial"/>
          <w:b/>
          <w:sz w:val="18"/>
          <w:szCs w:val="18"/>
          <w:lang w:eastAsia="ar-SA"/>
        </w:rPr>
        <w:t>1</w:t>
      </w:r>
      <w:r w:rsidR="004324EB" w:rsidRPr="0019466E">
        <w:rPr>
          <w:rFonts w:eastAsia="Times New Roman" w:cs="Arial"/>
          <w:b/>
          <w:sz w:val="18"/>
          <w:szCs w:val="18"/>
          <w:lang w:eastAsia="ar-SA"/>
        </w:rPr>
        <w:t>1</w:t>
      </w:r>
      <w:r w:rsidRPr="0019466E">
        <w:rPr>
          <w:rFonts w:eastAsia="Times New Roman" w:cs="Arial"/>
          <w:b/>
          <w:sz w:val="18"/>
          <w:szCs w:val="18"/>
          <w:lang w:eastAsia="ar-SA"/>
        </w:rPr>
        <w:t>.00.</w:t>
      </w:r>
      <w:bookmarkEnd w:id="14"/>
    </w:p>
    <w:p w14:paraId="2B495DC0" w14:textId="389E5D33" w:rsidR="00F41CE3" w:rsidRDefault="00F41CE3" w:rsidP="00510F35">
      <w:pPr>
        <w:suppressAutoHyphens w:val="0"/>
        <w:spacing w:after="0" w:line="240" w:lineRule="auto"/>
        <w:rPr>
          <w:rFonts w:eastAsia="Times New Roman" w:cs="Arial"/>
          <w:b/>
          <w:sz w:val="18"/>
          <w:szCs w:val="18"/>
          <w:lang w:eastAsia="ar-SA"/>
        </w:rPr>
      </w:pPr>
    </w:p>
    <w:p w14:paraId="2E6A4E30" w14:textId="3F46470D" w:rsidR="00F41CE3" w:rsidRDefault="00F41CE3" w:rsidP="00510F35">
      <w:pPr>
        <w:suppressAutoHyphens w:val="0"/>
        <w:spacing w:after="0" w:line="240" w:lineRule="auto"/>
        <w:rPr>
          <w:rFonts w:eastAsia="Times New Roman" w:cs="Arial"/>
          <w:b/>
          <w:sz w:val="18"/>
          <w:szCs w:val="18"/>
          <w:lang w:eastAsia="ar-SA"/>
        </w:rPr>
      </w:pPr>
    </w:p>
    <w:p w14:paraId="3263D460" w14:textId="4E68E5DA" w:rsidR="00DA6B7B" w:rsidRDefault="00DF56D5" w:rsidP="00DF56D5">
      <w:pPr>
        <w:spacing w:after="0" w:line="240" w:lineRule="auto"/>
        <w:jc w:val="left"/>
        <w:rPr>
          <w:rFonts w:eastAsia="Times New Roman" w:cs="Arial"/>
          <w:b/>
          <w:sz w:val="18"/>
          <w:szCs w:val="18"/>
          <w:lang w:eastAsia="ar-SA"/>
        </w:rPr>
      </w:pPr>
      <w:r>
        <w:rPr>
          <w:rFonts w:eastAsia="Times New Roman" w:cs="Arial"/>
          <w:b/>
          <w:sz w:val="18"/>
          <w:szCs w:val="18"/>
          <w:lang w:eastAsia="ar-SA"/>
        </w:rPr>
        <w:br w:type="page"/>
      </w:r>
    </w:p>
    <w:p w14:paraId="509B9CA4" w14:textId="77777777" w:rsidR="00644843" w:rsidRPr="001E5040" w:rsidRDefault="00644843" w:rsidP="00510F35">
      <w:pPr>
        <w:suppressAutoHyphens w:val="0"/>
        <w:spacing w:after="0" w:line="240" w:lineRule="auto"/>
        <w:rPr>
          <w:rFonts w:eastAsia="Times New Roman" w:cs="Arial"/>
          <w:b/>
          <w:szCs w:val="20"/>
          <w:lang w:eastAsia="ar-SA"/>
        </w:rPr>
      </w:pPr>
      <w:r w:rsidRPr="001E5040">
        <w:rPr>
          <w:b/>
          <w:szCs w:val="20"/>
        </w:rPr>
        <w:lastRenderedPageBreak/>
        <w:t>Klauzula Informacyjna</w:t>
      </w:r>
    </w:p>
    <w:p w14:paraId="7CD5118C" w14:textId="77777777" w:rsidR="00644843" w:rsidRDefault="00644843" w:rsidP="00644843">
      <w:pPr>
        <w:spacing w:after="0" w:line="240" w:lineRule="auto"/>
        <w:rPr>
          <w:rFonts w:cs="Arial"/>
          <w:sz w:val="16"/>
          <w:szCs w:val="16"/>
        </w:rPr>
      </w:pPr>
    </w:p>
    <w:p w14:paraId="2625BDF3" w14:textId="0F35EA82" w:rsidR="00E34522" w:rsidRPr="001E5040" w:rsidRDefault="00EF55F2" w:rsidP="00EF55F2">
      <w:pPr>
        <w:spacing w:after="60" w:line="23" w:lineRule="atLeast"/>
        <w:rPr>
          <w:rFonts w:cs="Arial"/>
          <w:b/>
          <w:bCs/>
          <w:sz w:val="18"/>
          <w:szCs w:val="18"/>
        </w:rPr>
      </w:pPr>
      <w:bookmarkStart w:id="15" w:name="_Hlk116907508"/>
      <w:r w:rsidRPr="001E5040">
        <w:rPr>
          <w:rFonts w:cs="Arial"/>
          <w:b/>
          <w:bCs/>
          <w:sz w:val="18"/>
          <w:szCs w:val="18"/>
        </w:rPr>
        <w:t>W ZWIĄZKU Z POZYSKIWANIEM DANYCH OSOBOWYCH NA POTRZEBY PRZYGOTOWANIA I</w:t>
      </w:r>
      <w:r w:rsidR="005A0918">
        <w:rPr>
          <w:rFonts w:cs="Arial"/>
          <w:b/>
          <w:bCs/>
          <w:sz w:val="18"/>
          <w:szCs w:val="18"/>
        </w:rPr>
        <w:t> </w:t>
      </w:r>
      <w:r w:rsidRPr="001E5040">
        <w:rPr>
          <w:rFonts w:cs="Arial"/>
          <w:b/>
          <w:bCs/>
          <w:sz w:val="18"/>
          <w:szCs w:val="18"/>
        </w:rPr>
        <w:t xml:space="preserve">PRZEPROWADZENIA POSTĘPOWANIA O UDZIELENIE ZAMÓWIENIA PUBLICZNEGO NA </w:t>
      </w:r>
      <w:r w:rsidR="009F64FB" w:rsidRPr="001E5040">
        <w:rPr>
          <w:rFonts w:cs="Arial"/>
          <w:b/>
          <w:bCs/>
          <w:sz w:val="18"/>
          <w:szCs w:val="18"/>
        </w:rPr>
        <w:t>ZAKUP I DOSTAWĘ ARTYKUŁÓW PAPIERNICZYCH ORAZ AKCESORIÓW DO URZĄDZEŃ BIUROWYCH WRAZ Z TRANSPORTEM W</w:t>
      </w:r>
      <w:r w:rsidR="005A0918">
        <w:rPr>
          <w:rFonts w:cs="Arial"/>
          <w:b/>
          <w:bCs/>
          <w:sz w:val="18"/>
          <w:szCs w:val="18"/>
        </w:rPr>
        <w:t> </w:t>
      </w:r>
      <w:r w:rsidR="009F64FB" w:rsidRPr="001E5040">
        <w:rPr>
          <w:rFonts w:cs="Arial"/>
          <w:b/>
          <w:bCs/>
          <w:sz w:val="18"/>
          <w:szCs w:val="18"/>
        </w:rPr>
        <w:t xml:space="preserve">OKRESIE OD DNIA </w:t>
      </w:r>
      <w:r w:rsidR="009F64FB" w:rsidRPr="002B5917">
        <w:rPr>
          <w:rFonts w:cs="Arial"/>
          <w:b/>
          <w:bCs/>
          <w:sz w:val="18"/>
          <w:szCs w:val="18"/>
        </w:rPr>
        <w:t>01.0</w:t>
      </w:r>
      <w:r w:rsidR="001029D6">
        <w:rPr>
          <w:rFonts w:cs="Arial"/>
          <w:b/>
          <w:bCs/>
          <w:sz w:val="18"/>
          <w:szCs w:val="18"/>
        </w:rPr>
        <w:t>1</w:t>
      </w:r>
      <w:r w:rsidR="009F64FB" w:rsidRPr="002B5917">
        <w:rPr>
          <w:rFonts w:cs="Arial"/>
          <w:b/>
          <w:bCs/>
          <w:sz w:val="18"/>
          <w:szCs w:val="18"/>
        </w:rPr>
        <w:t>.202</w:t>
      </w:r>
      <w:r w:rsidR="001029D6">
        <w:rPr>
          <w:rFonts w:cs="Arial"/>
          <w:b/>
          <w:bCs/>
          <w:sz w:val="18"/>
          <w:szCs w:val="18"/>
        </w:rPr>
        <w:t>6</w:t>
      </w:r>
      <w:r w:rsidR="009F64FB" w:rsidRPr="002B5917">
        <w:rPr>
          <w:rFonts w:cs="Arial"/>
          <w:b/>
          <w:bCs/>
          <w:sz w:val="18"/>
          <w:szCs w:val="18"/>
        </w:rPr>
        <w:t>R DO DNIA 3</w:t>
      </w:r>
      <w:r w:rsidR="006E50ED">
        <w:rPr>
          <w:rFonts w:cs="Arial"/>
          <w:b/>
          <w:bCs/>
          <w:sz w:val="18"/>
          <w:szCs w:val="18"/>
        </w:rPr>
        <w:t>1</w:t>
      </w:r>
      <w:r w:rsidR="009F64FB" w:rsidRPr="002B5917">
        <w:rPr>
          <w:rFonts w:cs="Arial"/>
          <w:b/>
          <w:bCs/>
          <w:sz w:val="18"/>
          <w:szCs w:val="18"/>
        </w:rPr>
        <w:t>.</w:t>
      </w:r>
      <w:r w:rsidR="006E50ED">
        <w:rPr>
          <w:rFonts w:cs="Arial"/>
          <w:b/>
          <w:bCs/>
          <w:sz w:val="18"/>
          <w:szCs w:val="18"/>
        </w:rPr>
        <w:t>12</w:t>
      </w:r>
      <w:r w:rsidR="009F64FB" w:rsidRPr="002B5917">
        <w:rPr>
          <w:rFonts w:cs="Arial"/>
          <w:b/>
          <w:bCs/>
          <w:sz w:val="18"/>
          <w:szCs w:val="18"/>
        </w:rPr>
        <w:t>.202</w:t>
      </w:r>
      <w:r w:rsidR="001029D6">
        <w:rPr>
          <w:rFonts w:cs="Arial"/>
          <w:b/>
          <w:bCs/>
          <w:sz w:val="18"/>
          <w:szCs w:val="18"/>
        </w:rPr>
        <w:t>6</w:t>
      </w:r>
      <w:r w:rsidR="009F64FB" w:rsidRPr="002B5917">
        <w:rPr>
          <w:rFonts w:cs="Arial"/>
          <w:b/>
          <w:bCs/>
          <w:sz w:val="18"/>
          <w:szCs w:val="18"/>
        </w:rPr>
        <w:t xml:space="preserve">R </w:t>
      </w:r>
      <w:r w:rsidR="009F64FB" w:rsidRPr="001E5040">
        <w:rPr>
          <w:rFonts w:cs="Arial"/>
          <w:b/>
          <w:bCs/>
          <w:sz w:val="18"/>
          <w:szCs w:val="18"/>
        </w:rPr>
        <w:t>DLA DOMU POMOCY SPOŁECZNEJ NAD POTOKIEM IM.</w:t>
      </w:r>
      <w:r w:rsidR="005A0918">
        <w:rPr>
          <w:rFonts w:cs="Arial"/>
          <w:b/>
          <w:bCs/>
          <w:sz w:val="18"/>
          <w:szCs w:val="18"/>
        </w:rPr>
        <w:t> </w:t>
      </w:r>
      <w:r w:rsidR="009F64FB" w:rsidRPr="001E5040">
        <w:rPr>
          <w:rFonts w:cs="Arial"/>
          <w:b/>
          <w:bCs/>
          <w:sz w:val="18"/>
          <w:szCs w:val="18"/>
        </w:rPr>
        <w:t>BOHDANY „DANUTY” KIJEWSKIEJ</w:t>
      </w:r>
      <w:r w:rsidR="007C3D32" w:rsidRPr="001E5040">
        <w:rPr>
          <w:rFonts w:cs="Arial"/>
          <w:b/>
          <w:bCs/>
          <w:sz w:val="18"/>
          <w:szCs w:val="18"/>
        </w:rPr>
        <w:t>,</w:t>
      </w:r>
      <w:r w:rsidR="009F64FB" w:rsidRPr="001E5040">
        <w:rPr>
          <w:rFonts w:cs="Arial"/>
          <w:b/>
          <w:bCs/>
          <w:sz w:val="18"/>
          <w:szCs w:val="18"/>
        </w:rPr>
        <w:t xml:space="preserve"> UL. STRUGA 88 W RADOMIU</w:t>
      </w:r>
    </w:p>
    <w:p w14:paraId="320ADE50" w14:textId="77777777" w:rsidR="00E34522" w:rsidRPr="009F64FB" w:rsidRDefault="00E34522" w:rsidP="00EF55F2">
      <w:pPr>
        <w:spacing w:after="60" w:line="23" w:lineRule="atLeast"/>
        <w:rPr>
          <w:rFonts w:cs="Arial"/>
          <w:b/>
          <w:bCs/>
          <w:sz w:val="16"/>
          <w:szCs w:val="16"/>
        </w:rPr>
      </w:pPr>
    </w:p>
    <w:p w14:paraId="1D1C7C1C" w14:textId="77777777" w:rsidR="00EF55F2" w:rsidRPr="00EF55F2" w:rsidRDefault="00EF55F2" w:rsidP="00EF55F2">
      <w:pPr>
        <w:suppressAutoHyphens w:val="0"/>
        <w:spacing w:after="60" w:line="23" w:lineRule="atLeast"/>
        <w:rPr>
          <w:rFonts w:cs="Arial"/>
          <w:b/>
          <w:sz w:val="16"/>
          <w:szCs w:val="16"/>
        </w:rPr>
      </w:pPr>
      <w:r w:rsidRPr="00EF55F2">
        <w:rPr>
          <w:rFonts w:cs="Arial"/>
          <w:sz w:val="16"/>
          <w:szCs w:val="16"/>
        </w:rPr>
        <w:t>Na podstawie art. 13 ust. 1 i 2 rozporządzenia Parlamentu Europejskiego i Rady (UE) 2016/679 z dnia 27 kwietnia 2016 r. w sprawie ochrony osób fizycznych w związku z przetwarzaniem danych osobowych i w sprawie swobodnego przepływu takich danych oraz uchylenia dyrektywy 95/46/WE (dalej: RODO), informujemy, że:</w:t>
      </w:r>
    </w:p>
    <w:p w14:paraId="68D1EDF9" w14:textId="0F9EF390" w:rsidR="00EF55F2" w:rsidRPr="00EF55F2" w:rsidRDefault="00EF55F2" w:rsidP="00EF55F2">
      <w:pPr>
        <w:numPr>
          <w:ilvl w:val="0"/>
          <w:numId w:val="30"/>
        </w:numPr>
        <w:suppressAutoHyphens w:val="0"/>
        <w:spacing w:after="60" w:line="23" w:lineRule="atLeast"/>
        <w:ind w:left="284" w:hanging="284"/>
        <w:rPr>
          <w:rFonts w:eastAsia="Times New Roman" w:cs="Arial"/>
          <w:kern w:val="32"/>
          <w:sz w:val="16"/>
          <w:szCs w:val="16"/>
          <w:lang w:val="x-none" w:eastAsia="x-none"/>
        </w:rPr>
      </w:pPr>
      <w:r w:rsidRPr="00EF55F2">
        <w:rPr>
          <w:rFonts w:eastAsia="Times New Roman" w:cs="Arial"/>
          <w:kern w:val="32"/>
          <w:sz w:val="16"/>
          <w:szCs w:val="16"/>
          <w:lang w:val="x-none" w:eastAsia="x-none"/>
        </w:rPr>
        <w:t>Administratorem Pani/Pana danych osobowych jest</w:t>
      </w:r>
      <w:r w:rsidRPr="00EF55F2">
        <w:rPr>
          <w:rFonts w:eastAsia="Times New Roman" w:cs="Arial"/>
          <w:b/>
          <w:kern w:val="32"/>
          <w:sz w:val="16"/>
          <w:szCs w:val="16"/>
          <w:lang w:val="x-none" w:eastAsia="x-none"/>
        </w:rPr>
        <w:t xml:space="preserve"> </w:t>
      </w:r>
      <w:r w:rsidRPr="00EF55F2">
        <w:rPr>
          <w:rFonts w:eastAsia="Times New Roman" w:cs="Arial"/>
          <w:bCs/>
          <w:kern w:val="32"/>
          <w:sz w:val="16"/>
          <w:szCs w:val="16"/>
          <w:lang w:val="x-none" w:eastAsia="x-none"/>
        </w:rPr>
        <w:t>Dom Pomocy Społecznej</w:t>
      </w:r>
      <w:r w:rsidRPr="00EF55F2">
        <w:rPr>
          <w:rFonts w:eastAsia="Times New Roman" w:cs="Arial"/>
          <w:bCs/>
          <w:kern w:val="32"/>
          <w:sz w:val="16"/>
          <w:szCs w:val="16"/>
          <w:lang w:eastAsia="x-none"/>
        </w:rPr>
        <w:t>,</w:t>
      </w:r>
      <w:r w:rsidR="009F64FB" w:rsidRPr="009F64FB">
        <w:rPr>
          <w:rFonts w:eastAsia="Times New Roman" w:cs="Arial"/>
          <w:bCs/>
          <w:kern w:val="32"/>
          <w:sz w:val="16"/>
          <w:szCs w:val="16"/>
        </w:rPr>
        <w:t xml:space="preserve"> </w:t>
      </w:r>
      <w:r w:rsidR="009F64FB" w:rsidRPr="000C52E1">
        <w:rPr>
          <w:rFonts w:eastAsia="Times New Roman" w:cs="Arial"/>
          <w:bCs/>
          <w:kern w:val="32"/>
          <w:sz w:val="16"/>
          <w:szCs w:val="16"/>
        </w:rPr>
        <w:t xml:space="preserve">Nad Potokiem, im. Bohdany „Danuty” Kijewskiej </w:t>
      </w:r>
      <w:r w:rsidR="00CC403E">
        <w:rPr>
          <w:rFonts w:eastAsia="Times New Roman" w:cs="Arial"/>
          <w:bCs/>
          <w:kern w:val="32"/>
          <w:sz w:val="16"/>
          <w:szCs w:val="16"/>
        </w:rPr>
        <w:br/>
      </w:r>
      <w:r w:rsidR="009F64FB">
        <w:rPr>
          <w:rFonts w:eastAsia="Times New Roman" w:cs="Arial"/>
          <w:bCs/>
          <w:kern w:val="32"/>
          <w:sz w:val="16"/>
          <w:szCs w:val="16"/>
        </w:rPr>
        <w:t xml:space="preserve"> </w:t>
      </w:r>
      <w:r w:rsidR="009F64FB" w:rsidRPr="000C52E1">
        <w:rPr>
          <w:rFonts w:eastAsia="Times New Roman" w:cs="Arial"/>
          <w:bCs/>
          <w:kern w:val="32"/>
          <w:sz w:val="16"/>
          <w:szCs w:val="16"/>
        </w:rPr>
        <w:t>ul. Struga 88</w:t>
      </w:r>
      <w:r w:rsidR="009F64FB" w:rsidRPr="000C52E1">
        <w:rPr>
          <w:rFonts w:eastAsia="Times New Roman" w:cs="Arial"/>
          <w:kern w:val="32"/>
          <w:sz w:val="16"/>
          <w:szCs w:val="16"/>
        </w:rPr>
        <w:t>,</w:t>
      </w:r>
      <w:r w:rsidRPr="00EF55F2">
        <w:rPr>
          <w:rFonts w:eastAsia="Times New Roman" w:cs="Arial"/>
          <w:kern w:val="32"/>
          <w:sz w:val="16"/>
          <w:szCs w:val="16"/>
          <w:lang w:val="x-none" w:eastAsia="x-none"/>
        </w:rPr>
        <w:t xml:space="preserve"> 26 – 600 Radom</w:t>
      </w:r>
      <w:r w:rsidRPr="00EF55F2">
        <w:rPr>
          <w:rFonts w:eastAsia="Times New Roman" w:cs="Arial"/>
          <w:b/>
          <w:kern w:val="32"/>
          <w:sz w:val="16"/>
          <w:szCs w:val="16"/>
          <w:lang w:val="x-none" w:eastAsia="x-none"/>
        </w:rPr>
        <w:t>.</w:t>
      </w:r>
    </w:p>
    <w:p w14:paraId="58A36550" w14:textId="79B6D92E" w:rsidR="00EF55F2" w:rsidRPr="00176C1B" w:rsidRDefault="00EF55F2" w:rsidP="00176C1B">
      <w:pPr>
        <w:numPr>
          <w:ilvl w:val="0"/>
          <w:numId w:val="30"/>
        </w:numPr>
        <w:suppressAutoHyphens w:val="0"/>
        <w:spacing w:after="60" w:line="23" w:lineRule="atLeast"/>
        <w:ind w:left="284" w:hanging="284"/>
        <w:rPr>
          <w:rFonts w:eastAsia="Times New Roman" w:cs="Arial"/>
          <w:kern w:val="32"/>
          <w:sz w:val="16"/>
          <w:szCs w:val="16"/>
          <w:lang w:val="x-none" w:eastAsia="x-none"/>
        </w:rPr>
      </w:pPr>
      <w:r w:rsidRPr="00EF55F2">
        <w:rPr>
          <w:rFonts w:eastAsia="Times New Roman" w:cs="Arial"/>
          <w:kern w:val="32"/>
          <w:sz w:val="16"/>
          <w:szCs w:val="16"/>
          <w:lang w:val="x-none" w:eastAsia="x-none"/>
        </w:rPr>
        <w:t xml:space="preserve">W Domu Pomocy Społecznej, </w:t>
      </w:r>
      <w:r w:rsidR="009F64FB" w:rsidRPr="000C52E1">
        <w:rPr>
          <w:rFonts w:eastAsia="Times New Roman" w:cs="Arial"/>
          <w:bCs/>
          <w:kern w:val="32"/>
          <w:sz w:val="16"/>
          <w:szCs w:val="16"/>
        </w:rPr>
        <w:t>Nad Potokiem, im. Bohdany „Danuty” Kijewskiej</w:t>
      </w:r>
      <w:r w:rsidRPr="00EF55F2">
        <w:rPr>
          <w:rFonts w:eastAsia="Times New Roman" w:cs="Arial"/>
          <w:kern w:val="32"/>
          <w:sz w:val="16"/>
          <w:szCs w:val="16"/>
          <w:lang w:val="x-none" w:eastAsia="x-none"/>
        </w:rPr>
        <w:t xml:space="preserve"> w Radomiu został wyznaczony Inspektor Ochrony Danych – Tomasz Paprocki, z którym kontakt jest możliwy pod adresem korespondencyjnym Dom Pomocy Społecznej, </w:t>
      </w:r>
      <w:r w:rsidR="009F64FB" w:rsidRPr="00176C1B">
        <w:rPr>
          <w:rFonts w:eastAsia="Times New Roman" w:cs="Arial"/>
          <w:bCs/>
          <w:kern w:val="32"/>
          <w:sz w:val="16"/>
          <w:szCs w:val="16"/>
        </w:rPr>
        <w:t>Nad</w:t>
      </w:r>
      <w:r w:rsidR="00D60579" w:rsidRPr="00176C1B">
        <w:rPr>
          <w:rFonts w:eastAsia="Times New Roman" w:cs="Arial"/>
          <w:bCs/>
          <w:kern w:val="32"/>
          <w:sz w:val="16"/>
          <w:szCs w:val="16"/>
        </w:rPr>
        <w:t> </w:t>
      </w:r>
      <w:r w:rsidR="009F64FB" w:rsidRPr="00176C1B">
        <w:rPr>
          <w:rFonts w:eastAsia="Times New Roman" w:cs="Arial"/>
          <w:bCs/>
          <w:kern w:val="32"/>
          <w:sz w:val="16"/>
          <w:szCs w:val="16"/>
        </w:rPr>
        <w:t>Potokiem, im. Bohdany „Danuty” Kijewskiej  ul. Struga 88</w:t>
      </w:r>
      <w:r w:rsidR="009F64FB" w:rsidRPr="00176C1B">
        <w:rPr>
          <w:rFonts w:eastAsia="Times New Roman" w:cs="Arial"/>
          <w:kern w:val="32"/>
          <w:sz w:val="16"/>
          <w:szCs w:val="16"/>
        </w:rPr>
        <w:t>,</w:t>
      </w:r>
      <w:r w:rsidRPr="00176C1B">
        <w:rPr>
          <w:rFonts w:eastAsia="Times New Roman" w:cs="Arial"/>
          <w:kern w:val="32"/>
          <w:sz w:val="16"/>
          <w:szCs w:val="16"/>
          <w:lang w:val="x-none" w:eastAsia="x-none"/>
        </w:rPr>
        <w:t xml:space="preserve"> 26 – 600 Radom; oraz pod adresem e-mail </w:t>
      </w:r>
      <w:hyperlink r:id="rId8" w:history="1">
        <w:r w:rsidR="00D60579" w:rsidRPr="00176C1B">
          <w:rPr>
            <w:rStyle w:val="Hipercze"/>
            <w:rFonts w:eastAsia="Times New Roman" w:cs="Arial"/>
            <w:kern w:val="32"/>
            <w:sz w:val="16"/>
            <w:szCs w:val="16"/>
            <w:lang w:val="x-none" w:eastAsia="x-none"/>
          </w:rPr>
          <w:t>iodo@dps</w:t>
        </w:r>
        <w:r w:rsidR="00D60579" w:rsidRPr="00176C1B">
          <w:rPr>
            <w:rStyle w:val="Hipercze"/>
            <w:rFonts w:eastAsia="Times New Roman" w:cs="Arial"/>
            <w:kern w:val="32"/>
            <w:sz w:val="16"/>
            <w:szCs w:val="16"/>
            <w:lang w:eastAsia="x-none"/>
          </w:rPr>
          <w:t>np</w:t>
        </w:r>
        <w:r w:rsidR="00D60579" w:rsidRPr="00176C1B">
          <w:rPr>
            <w:rStyle w:val="Hipercze"/>
            <w:rFonts w:eastAsia="Times New Roman" w:cs="Arial"/>
            <w:kern w:val="32"/>
            <w:sz w:val="16"/>
            <w:szCs w:val="16"/>
            <w:lang w:val="x-none" w:eastAsia="x-none"/>
          </w:rPr>
          <w:t>.radom.pl</w:t>
        </w:r>
      </w:hyperlink>
    </w:p>
    <w:p w14:paraId="5DF41CAD" w14:textId="77777777" w:rsidR="00176C1B" w:rsidRPr="00176C1B" w:rsidRDefault="00176C1B" w:rsidP="00176C1B">
      <w:pPr>
        <w:numPr>
          <w:ilvl w:val="0"/>
          <w:numId w:val="30"/>
        </w:numPr>
        <w:suppressAutoHyphens w:val="0"/>
        <w:spacing w:after="60" w:line="23" w:lineRule="atLeast"/>
        <w:ind w:left="284" w:hanging="284"/>
        <w:rPr>
          <w:rFonts w:eastAsia="Times New Roman" w:cs="Arial"/>
          <w:kern w:val="32"/>
          <w:sz w:val="16"/>
          <w:szCs w:val="16"/>
          <w:lang w:val="x-none" w:eastAsia="x-none"/>
          <w14:ligatures w14:val="standardContextual"/>
        </w:rPr>
      </w:pPr>
      <w:r w:rsidRPr="00176C1B">
        <w:rPr>
          <w:rFonts w:eastAsia="Times New Roman" w:cs="Arial"/>
          <w:kern w:val="2"/>
          <w:sz w:val="16"/>
          <w:szCs w:val="16"/>
          <w:lang w:eastAsia="pl-PL"/>
          <w14:ligatures w14:val="standardContextual"/>
        </w:rPr>
        <w:t>Pana/Pani dane osobowe przetwarzane będą w związku z realizacją postepowań o udzielenie zamówień publicznych o wartości poniżej 130.000 zł na podstawie:</w:t>
      </w:r>
    </w:p>
    <w:p w14:paraId="78FD0C16" w14:textId="77777777" w:rsidR="00176C1B" w:rsidRPr="00176C1B" w:rsidRDefault="00176C1B" w:rsidP="00176C1B">
      <w:pPr>
        <w:numPr>
          <w:ilvl w:val="0"/>
          <w:numId w:val="31"/>
        </w:numPr>
        <w:suppressAutoHyphens w:val="0"/>
        <w:spacing w:after="0" w:line="240" w:lineRule="auto"/>
        <w:ind w:left="709" w:hanging="283"/>
        <w:contextualSpacing/>
        <w:rPr>
          <w:rFonts w:eastAsia="Times New Roman" w:cs="Arial"/>
          <w:kern w:val="32"/>
          <w:sz w:val="16"/>
          <w:szCs w:val="16"/>
          <w:lang w:eastAsia="pl-PL"/>
          <w14:ligatures w14:val="standardContextual"/>
        </w:rPr>
      </w:pPr>
      <w:r w:rsidRPr="00176C1B">
        <w:rPr>
          <w:rFonts w:eastAsia="Times New Roman" w:cs="Arial"/>
          <w:kern w:val="32"/>
          <w:sz w:val="16"/>
          <w:szCs w:val="16"/>
          <w:lang w:eastAsia="pl-PL"/>
          <w14:ligatures w14:val="standardContextual"/>
        </w:rPr>
        <w:t>art. 6 ust.1 lit. b) RODO przetwarzanie jest niezbędne do wykonania umowy lub do podjęcia działań przed zawarciem umowy.</w:t>
      </w:r>
    </w:p>
    <w:p w14:paraId="1EC58FC5" w14:textId="7BDE9B4F" w:rsidR="00176C1B" w:rsidRPr="00176C1B" w:rsidRDefault="00176C1B" w:rsidP="00176C1B">
      <w:pPr>
        <w:numPr>
          <w:ilvl w:val="0"/>
          <w:numId w:val="31"/>
        </w:numPr>
        <w:suppressAutoHyphens w:val="0"/>
        <w:spacing w:after="0" w:line="240" w:lineRule="auto"/>
        <w:ind w:left="709" w:hanging="283"/>
        <w:contextualSpacing/>
        <w:rPr>
          <w:rFonts w:eastAsia="Times New Roman" w:cs="Arial"/>
          <w:kern w:val="32"/>
          <w:sz w:val="16"/>
          <w:szCs w:val="16"/>
          <w:lang w:eastAsia="pl-PL"/>
          <w14:ligatures w14:val="standardContextual"/>
        </w:rPr>
      </w:pPr>
      <w:r w:rsidRPr="00176C1B">
        <w:rPr>
          <w:rFonts w:eastAsia="Times New Roman" w:cs="Arial"/>
          <w:kern w:val="32"/>
          <w:sz w:val="16"/>
          <w:szCs w:val="16"/>
          <w:lang w:eastAsia="pl-PL"/>
          <w14:ligatures w14:val="standardContextual"/>
        </w:rPr>
        <w:t>art. 6 ust.1 lit. c) RODO w związku z art. 43 i 44 ustawy o finansach publicznych oraz ustawy Prawo zamówień publicznych w</w:t>
      </w:r>
      <w:r>
        <w:rPr>
          <w:rFonts w:eastAsia="Times New Roman" w:cs="Arial"/>
          <w:kern w:val="32"/>
          <w:sz w:val="16"/>
          <w:szCs w:val="16"/>
          <w:lang w:eastAsia="pl-PL"/>
          <w14:ligatures w14:val="standardContextual"/>
        </w:rPr>
        <w:t> </w:t>
      </w:r>
      <w:r w:rsidRPr="00176C1B">
        <w:rPr>
          <w:rFonts w:eastAsia="Times New Roman" w:cs="Arial"/>
          <w:kern w:val="32"/>
          <w:sz w:val="16"/>
          <w:szCs w:val="16"/>
          <w:lang w:eastAsia="pl-PL"/>
          <w14:ligatures w14:val="standardContextual"/>
        </w:rPr>
        <w:t>celu udzielenia i wykonania zamówienia publicznego poniżej 130000 złotych.</w:t>
      </w:r>
    </w:p>
    <w:p w14:paraId="1C294213" w14:textId="0A114104" w:rsidR="00176C1B" w:rsidRPr="00176C1B" w:rsidRDefault="00176C1B" w:rsidP="00176C1B">
      <w:pPr>
        <w:numPr>
          <w:ilvl w:val="0"/>
          <w:numId w:val="30"/>
        </w:numPr>
        <w:suppressAutoHyphens w:val="0"/>
        <w:spacing w:after="0" w:line="240" w:lineRule="auto"/>
        <w:ind w:left="284" w:hanging="284"/>
        <w:contextualSpacing/>
        <w:rPr>
          <w:rFonts w:eastAsia="Times New Roman" w:cs="Arial"/>
          <w:kern w:val="2"/>
          <w:sz w:val="16"/>
          <w:szCs w:val="16"/>
          <w:lang w:eastAsia="pl-PL"/>
          <w14:ligatures w14:val="standardContextual"/>
        </w:rPr>
      </w:pPr>
      <w:r w:rsidRPr="00176C1B">
        <w:rPr>
          <w:rFonts w:eastAsia="Times New Roman" w:cs="Arial"/>
          <w:kern w:val="2"/>
          <w:sz w:val="16"/>
          <w:szCs w:val="16"/>
          <w:lang w:eastAsia="pl-PL"/>
          <w14:ligatures w14:val="standardContextual"/>
        </w:rPr>
        <w:t>Odbiorcami danych osobowych będą podmioty uprawnione do uzyskania danych osobowych na podstawie przepisów prawa, z</w:t>
      </w:r>
      <w:r>
        <w:rPr>
          <w:rFonts w:eastAsia="Times New Roman" w:cs="Arial"/>
          <w:kern w:val="2"/>
          <w:sz w:val="16"/>
          <w:szCs w:val="16"/>
          <w:lang w:eastAsia="pl-PL"/>
          <w14:ligatures w14:val="standardContextual"/>
        </w:rPr>
        <w:t> </w:t>
      </w:r>
      <w:r w:rsidRPr="00176C1B">
        <w:rPr>
          <w:rFonts w:eastAsia="Times New Roman" w:cs="Arial"/>
          <w:kern w:val="2"/>
          <w:sz w:val="16"/>
          <w:szCs w:val="16"/>
          <w:lang w:eastAsia="pl-PL"/>
          <w14:ligatures w14:val="standardContextual"/>
        </w:rPr>
        <w:t>uwzględnieniem zasady jawności – dane wykonawców, którzy złożyli oferty oraz dane zwycięskiego wykonawcy lub informacja o</w:t>
      </w:r>
      <w:r>
        <w:rPr>
          <w:rFonts w:eastAsia="Times New Roman" w:cs="Arial"/>
          <w:kern w:val="2"/>
          <w:sz w:val="16"/>
          <w:szCs w:val="16"/>
          <w:lang w:eastAsia="pl-PL"/>
          <w14:ligatures w14:val="standardContextual"/>
        </w:rPr>
        <w:t> </w:t>
      </w:r>
      <w:r w:rsidRPr="00176C1B">
        <w:rPr>
          <w:rFonts w:eastAsia="Times New Roman" w:cs="Arial"/>
          <w:kern w:val="2"/>
          <w:sz w:val="16"/>
          <w:szCs w:val="16"/>
          <w:lang w:eastAsia="pl-PL"/>
          <w14:ligatures w14:val="standardContextual"/>
        </w:rPr>
        <w:t>unieważnieniu postępowania zostaje opublikowana na BIP, a także z możliwością dostępu do danych na zasadach przewidzianych w ustawie z 6 września 2001 r. o dostępie do informacji publicznej.</w:t>
      </w:r>
    </w:p>
    <w:p w14:paraId="75D88DA5" w14:textId="77777777" w:rsidR="00176C1B" w:rsidRPr="00176C1B" w:rsidRDefault="00176C1B" w:rsidP="00176C1B">
      <w:pPr>
        <w:numPr>
          <w:ilvl w:val="0"/>
          <w:numId w:val="30"/>
        </w:numPr>
        <w:suppressAutoHyphens w:val="0"/>
        <w:spacing w:after="0" w:line="240" w:lineRule="auto"/>
        <w:ind w:left="284" w:hanging="284"/>
        <w:contextualSpacing/>
        <w:rPr>
          <w:rFonts w:eastAsia="Times New Roman" w:cs="Arial"/>
          <w:kern w:val="2"/>
          <w:sz w:val="16"/>
          <w:szCs w:val="16"/>
          <w:lang w:eastAsia="pl-PL"/>
          <w14:ligatures w14:val="standardContextual"/>
        </w:rPr>
      </w:pPr>
      <w:r w:rsidRPr="00176C1B">
        <w:rPr>
          <w:rFonts w:eastAsia="Times New Roman" w:cs="Arial"/>
          <w:kern w:val="2"/>
          <w:sz w:val="16"/>
          <w:szCs w:val="16"/>
          <w:lang w:eastAsia="pl-PL"/>
          <w14:ligatures w14:val="standardContextual"/>
        </w:rPr>
        <w:t>Pana/Pani dane osobowe mogą zostać przekazane podmiotom przetwarzającym dane osobowe na rzecz Administratora. Ponadto, dane mogą zostać udostępnione innym podmiotom uprawnionym do dostępu do danych osobowych na podstawie właściwych przepisów prawa polskiego</w:t>
      </w:r>
    </w:p>
    <w:p w14:paraId="0FBEDC5E" w14:textId="77777777" w:rsidR="00176C1B" w:rsidRPr="00176C1B" w:rsidRDefault="00176C1B" w:rsidP="00176C1B">
      <w:pPr>
        <w:numPr>
          <w:ilvl w:val="0"/>
          <w:numId w:val="30"/>
        </w:numPr>
        <w:suppressAutoHyphens w:val="0"/>
        <w:spacing w:after="0" w:line="240" w:lineRule="auto"/>
        <w:ind w:left="284" w:hanging="284"/>
        <w:contextualSpacing/>
        <w:rPr>
          <w:rFonts w:eastAsia="Times New Roman" w:cs="Arial"/>
          <w:kern w:val="2"/>
          <w:sz w:val="16"/>
          <w:szCs w:val="16"/>
          <w:lang w:eastAsia="pl-PL"/>
          <w14:ligatures w14:val="standardContextual"/>
        </w:rPr>
      </w:pPr>
      <w:r w:rsidRPr="00176C1B">
        <w:rPr>
          <w:rFonts w:eastAsia="Times New Roman" w:cs="Arial"/>
          <w:kern w:val="2"/>
          <w:sz w:val="16"/>
          <w:szCs w:val="16"/>
          <w:lang w:eastAsia="pl-PL"/>
          <w14:ligatures w14:val="standardContextual"/>
        </w:rPr>
        <w:t xml:space="preserve">Pana/Pani dane osobowe będą przetwarzane przez okres niezbędny do realizacji celu, aż do momentu wygaśnięcia obowiązków przetwarzania danych wynikających z przepisów prawa, w tym przepisów dotyczących archiwizacji. W przypadku unieważnienia postępowania o udzielenie zamówienia publicznego dane będą przetwarzane do momentu wygaśnięcia obowiązków przetwarzania danych. </w:t>
      </w:r>
    </w:p>
    <w:p w14:paraId="2818CB81" w14:textId="77777777" w:rsidR="00176C1B" w:rsidRPr="00176C1B" w:rsidRDefault="00176C1B" w:rsidP="00176C1B">
      <w:pPr>
        <w:numPr>
          <w:ilvl w:val="0"/>
          <w:numId w:val="30"/>
        </w:numPr>
        <w:suppressAutoHyphens w:val="0"/>
        <w:spacing w:after="0" w:line="240" w:lineRule="auto"/>
        <w:ind w:left="284" w:hanging="284"/>
        <w:contextualSpacing/>
        <w:rPr>
          <w:rFonts w:eastAsia="Times New Roman" w:cs="Arial"/>
          <w:b/>
          <w:bCs/>
          <w:kern w:val="2"/>
          <w:sz w:val="16"/>
          <w:szCs w:val="16"/>
          <w:lang w:eastAsia="pl-PL"/>
          <w14:ligatures w14:val="standardContextual"/>
        </w:rPr>
      </w:pPr>
      <w:r w:rsidRPr="00176C1B">
        <w:rPr>
          <w:rFonts w:eastAsia="Times New Roman" w:cs="Arial"/>
          <w:kern w:val="2"/>
          <w:sz w:val="16"/>
          <w:szCs w:val="16"/>
          <w:lang w:eastAsia="pl-PL"/>
          <w14:ligatures w14:val="standardContextual"/>
        </w:rPr>
        <w:t>Posiada Pan/Pani</w:t>
      </w:r>
      <w:r w:rsidRPr="00176C1B">
        <w:rPr>
          <w:rFonts w:eastAsia="Times New Roman" w:cs="Arial"/>
          <w:b/>
          <w:bCs/>
          <w:kern w:val="2"/>
          <w:sz w:val="16"/>
          <w:szCs w:val="16"/>
          <w:lang w:eastAsia="pl-PL"/>
          <w14:ligatures w14:val="standardContextual"/>
        </w:rPr>
        <w:t>:</w:t>
      </w:r>
    </w:p>
    <w:p w14:paraId="5A43E708" w14:textId="77777777" w:rsidR="00176C1B" w:rsidRPr="00176C1B" w:rsidRDefault="00176C1B" w:rsidP="00176C1B">
      <w:pPr>
        <w:numPr>
          <w:ilvl w:val="0"/>
          <w:numId w:val="32"/>
        </w:numPr>
        <w:suppressAutoHyphens w:val="0"/>
        <w:spacing w:after="0" w:line="240" w:lineRule="auto"/>
        <w:contextualSpacing/>
        <w:rPr>
          <w:rFonts w:eastAsia="Times New Roman" w:cs="Arial"/>
          <w:b/>
          <w:bCs/>
          <w:kern w:val="2"/>
          <w:sz w:val="16"/>
          <w:szCs w:val="16"/>
          <w:lang w:eastAsia="pl-PL"/>
          <w14:ligatures w14:val="standardContextual"/>
        </w:rPr>
      </w:pPr>
      <w:r w:rsidRPr="00176C1B">
        <w:rPr>
          <w:rFonts w:eastAsia="Times New Roman" w:cs="Arial"/>
          <w:b/>
          <w:bCs/>
          <w:kern w:val="2"/>
          <w:sz w:val="16"/>
          <w:szCs w:val="16"/>
          <w:u w:val="single"/>
          <w:lang w:eastAsia="pl-PL"/>
          <w14:ligatures w14:val="standardContextual"/>
        </w:rPr>
        <w:t>dostępu do treści swoich danych</w:t>
      </w:r>
      <w:r w:rsidRPr="00176C1B">
        <w:rPr>
          <w:rFonts w:eastAsia="Times New Roman" w:cs="Arial"/>
          <w:kern w:val="2"/>
          <w:sz w:val="16"/>
          <w:szCs w:val="16"/>
          <w:lang w:eastAsia="pl-PL"/>
          <w14:ligatures w14:val="standardContextual"/>
        </w:rPr>
        <w:t xml:space="preserve"> – korzystając z tego prawa ma Pan/Pani ma możliwość pozyskania informacji, jakie dane, w jaki sposób i w jakim celu są przetwarzane,</w:t>
      </w:r>
    </w:p>
    <w:p w14:paraId="7A030F92" w14:textId="77777777" w:rsidR="00176C1B" w:rsidRPr="00176C1B" w:rsidRDefault="00176C1B" w:rsidP="00176C1B">
      <w:pPr>
        <w:numPr>
          <w:ilvl w:val="0"/>
          <w:numId w:val="32"/>
        </w:numPr>
        <w:suppressAutoHyphens w:val="0"/>
        <w:spacing w:after="0" w:line="240" w:lineRule="auto"/>
        <w:contextualSpacing/>
        <w:rPr>
          <w:rFonts w:eastAsia="Times New Roman" w:cs="Arial"/>
          <w:b/>
          <w:bCs/>
          <w:kern w:val="2"/>
          <w:sz w:val="16"/>
          <w:szCs w:val="16"/>
          <w:lang w:eastAsia="pl-PL"/>
          <w14:ligatures w14:val="standardContextual"/>
        </w:rPr>
      </w:pPr>
      <w:r w:rsidRPr="00176C1B">
        <w:rPr>
          <w:rFonts w:eastAsia="Times New Roman" w:cs="Arial"/>
          <w:b/>
          <w:bCs/>
          <w:kern w:val="2"/>
          <w:sz w:val="16"/>
          <w:szCs w:val="16"/>
          <w:u w:val="single"/>
          <w:lang w:eastAsia="pl-PL"/>
          <w14:ligatures w14:val="standardContextual"/>
        </w:rPr>
        <w:t>prawo ich sprostowania</w:t>
      </w:r>
      <w:r w:rsidRPr="00176C1B">
        <w:rPr>
          <w:rFonts w:eastAsia="Times New Roman" w:cs="Arial"/>
          <w:kern w:val="2"/>
          <w:sz w:val="16"/>
          <w:szCs w:val="16"/>
          <w:lang w:eastAsia="pl-PL"/>
          <w14:ligatures w14:val="standardContextual"/>
        </w:rPr>
        <w:t xml:space="preserve"> – korzystając z tego prawa można zgłosić do nas konieczność poprawienia niepoprawnych danych lub uzupełnienia danych wynikających z błędu przy zbieraniu czy przetwarzaniu danych,</w:t>
      </w:r>
    </w:p>
    <w:p w14:paraId="627942EE" w14:textId="0B3DC7FE" w:rsidR="00176C1B" w:rsidRPr="00176C1B" w:rsidRDefault="00176C1B" w:rsidP="00176C1B">
      <w:pPr>
        <w:numPr>
          <w:ilvl w:val="0"/>
          <w:numId w:val="32"/>
        </w:numPr>
        <w:suppressAutoHyphens w:val="0"/>
        <w:spacing w:after="0" w:line="240" w:lineRule="auto"/>
        <w:contextualSpacing/>
        <w:rPr>
          <w:rFonts w:eastAsia="Times New Roman" w:cs="Arial"/>
          <w:b/>
          <w:bCs/>
          <w:kern w:val="2"/>
          <w:sz w:val="16"/>
          <w:szCs w:val="16"/>
          <w:lang w:eastAsia="pl-PL"/>
          <w14:ligatures w14:val="standardContextual"/>
        </w:rPr>
      </w:pPr>
      <w:r w:rsidRPr="00176C1B">
        <w:rPr>
          <w:rFonts w:eastAsia="Times New Roman" w:cs="Arial"/>
          <w:b/>
          <w:bCs/>
          <w:kern w:val="2"/>
          <w:sz w:val="16"/>
          <w:szCs w:val="16"/>
          <w:u w:val="single"/>
          <w:lang w:eastAsia="pl-PL"/>
          <w14:ligatures w14:val="standardContextual"/>
        </w:rPr>
        <w:t>prawo do usunięcia</w:t>
      </w:r>
      <w:r w:rsidRPr="00176C1B">
        <w:rPr>
          <w:rFonts w:eastAsia="Times New Roman" w:cs="Arial"/>
          <w:kern w:val="2"/>
          <w:sz w:val="16"/>
          <w:szCs w:val="16"/>
          <w:lang w:eastAsia="pl-PL"/>
          <w14:ligatures w14:val="standardContextual"/>
        </w:rPr>
        <w:t xml:space="preserve"> - korzystając z tego prawa można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w:t>
      </w:r>
      <w:r>
        <w:rPr>
          <w:rFonts w:eastAsia="Times New Roman" w:cs="Arial"/>
          <w:kern w:val="2"/>
          <w:sz w:val="16"/>
          <w:szCs w:val="16"/>
          <w:lang w:eastAsia="pl-PL"/>
          <w14:ligatures w14:val="standardContextual"/>
        </w:rPr>
        <w:t> </w:t>
      </w:r>
      <w:r w:rsidRPr="00176C1B">
        <w:rPr>
          <w:rFonts w:eastAsia="Times New Roman" w:cs="Arial"/>
          <w:kern w:val="2"/>
          <w:sz w:val="16"/>
          <w:szCs w:val="16"/>
          <w:lang w:eastAsia="pl-PL"/>
          <w14:ligatures w14:val="standardContextual"/>
        </w:rPr>
        <w:t>interesie publicznym lub w ramach władzy publicznej powierzonej administratorowi.</w:t>
      </w:r>
    </w:p>
    <w:p w14:paraId="61099E11" w14:textId="77777777" w:rsidR="00176C1B" w:rsidRPr="00176C1B" w:rsidRDefault="00176C1B" w:rsidP="00176C1B">
      <w:pPr>
        <w:numPr>
          <w:ilvl w:val="0"/>
          <w:numId w:val="32"/>
        </w:numPr>
        <w:suppressAutoHyphens w:val="0"/>
        <w:spacing w:after="0" w:line="240" w:lineRule="auto"/>
        <w:contextualSpacing/>
        <w:rPr>
          <w:rFonts w:eastAsia="Times New Roman" w:cs="Arial"/>
          <w:b/>
          <w:bCs/>
          <w:kern w:val="2"/>
          <w:sz w:val="16"/>
          <w:szCs w:val="16"/>
          <w:lang w:eastAsia="pl-PL"/>
          <w14:ligatures w14:val="standardContextual"/>
        </w:rPr>
      </w:pPr>
      <w:r w:rsidRPr="00176C1B">
        <w:rPr>
          <w:rFonts w:eastAsia="Times New Roman" w:cs="Arial"/>
          <w:b/>
          <w:bCs/>
          <w:kern w:val="2"/>
          <w:sz w:val="16"/>
          <w:szCs w:val="16"/>
          <w:u w:val="single"/>
          <w:lang w:eastAsia="pl-PL"/>
          <w14:ligatures w14:val="standardContextual"/>
        </w:rPr>
        <w:t>prawo do ograniczenia przetwarzania</w:t>
      </w:r>
      <w:r w:rsidRPr="00176C1B">
        <w:rPr>
          <w:rFonts w:eastAsia="Times New Roman" w:cs="Arial"/>
          <w:kern w:val="2"/>
          <w:sz w:val="16"/>
          <w:szCs w:val="16"/>
          <w:lang w:eastAsia="pl-PL"/>
          <w14:ligatures w14:val="standardContextual"/>
        </w:rPr>
        <w:t xml:space="preserve"> - korzystając z tego prawa można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w:t>
      </w:r>
    </w:p>
    <w:p w14:paraId="4901EACF" w14:textId="77777777" w:rsidR="00176C1B" w:rsidRPr="00176C1B" w:rsidRDefault="00176C1B" w:rsidP="00176C1B">
      <w:pPr>
        <w:numPr>
          <w:ilvl w:val="0"/>
          <w:numId w:val="32"/>
        </w:numPr>
        <w:suppressAutoHyphens w:val="0"/>
        <w:spacing w:after="0" w:line="240" w:lineRule="auto"/>
        <w:contextualSpacing/>
        <w:rPr>
          <w:rFonts w:eastAsia="Times New Roman" w:cs="Arial"/>
          <w:b/>
          <w:bCs/>
          <w:kern w:val="2"/>
          <w:sz w:val="16"/>
          <w:szCs w:val="16"/>
          <w:lang w:eastAsia="pl-PL"/>
          <w14:ligatures w14:val="standardContextual"/>
        </w:rPr>
      </w:pPr>
      <w:r w:rsidRPr="00176C1B">
        <w:rPr>
          <w:rFonts w:eastAsia="Times New Roman" w:cs="Arial"/>
          <w:b/>
          <w:bCs/>
          <w:kern w:val="2"/>
          <w:sz w:val="16"/>
          <w:szCs w:val="16"/>
          <w:u w:val="single"/>
          <w:lang w:eastAsia="pl-PL"/>
          <w14:ligatures w14:val="standardContextual"/>
        </w:rPr>
        <w:t>prawo wniesienia sprzeciwu</w:t>
      </w:r>
      <w:r w:rsidRPr="00176C1B">
        <w:rPr>
          <w:rFonts w:eastAsia="Times New Roman" w:cs="Arial"/>
          <w:kern w:val="2"/>
          <w:sz w:val="16"/>
          <w:szCs w:val="16"/>
          <w:lang w:eastAsia="pl-PL"/>
          <w14:ligatures w14:val="standardContextual"/>
        </w:rPr>
        <w:t xml:space="preserve">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 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6999F1F8" w14:textId="77777777" w:rsidR="00176C1B" w:rsidRPr="00176C1B" w:rsidRDefault="00176C1B" w:rsidP="00176C1B">
      <w:pPr>
        <w:numPr>
          <w:ilvl w:val="0"/>
          <w:numId w:val="32"/>
        </w:numPr>
        <w:suppressAutoHyphens w:val="0"/>
        <w:spacing w:after="0" w:line="240" w:lineRule="auto"/>
        <w:contextualSpacing/>
        <w:rPr>
          <w:rFonts w:eastAsia="Times New Roman" w:cs="Arial"/>
          <w:b/>
          <w:bCs/>
          <w:kern w:val="2"/>
          <w:sz w:val="16"/>
          <w:szCs w:val="16"/>
          <w:lang w:eastAsia="pl-PL"/>
          <w14:ligatures w14:val="standardContextual"/>
        </w:rPr>
      </w:pPr>
      <w:r w:rsidRPr="00176C1B">
        <w:rPr>
          <w:rFonts w:eastAsia="Times New Roman" w:cs="Arial"/>
          <w:b/>
          <w:bCs/>
          <w:kern w:val="2"/>
          <w:sz w:val="16"/>
          <w:szCs w:val="16"/>
          <w:u w:val="single"/>
          <w:lang w:eastAsia="pl-PL"/>
          <w14:ligatures w14:val="standardContextual"/>
        </w:rPr>
        <w:t>prawo do cofnięcia zgody na ich przetwarzanie</w:t>
      </w:r>
      <w:r w:rsidRPr="00176C1B">
        <w:rPr>
          <w:rFonts w:eastAsia="Times New Roman" w:cs="Arial"/>
          <w:kern w:val="2"/>
          <w:sz w:val="16"/>
          <w:szCs w:val="16"/>
          <w:lang w:eastAsia="pl-PL"/>
          <w14:ligatures w14:val="standardContextual"/>
        </w:rPr>
        <w:t xml:space="preserve"> - w dowolnym momencie bez wpływu na zgodność z prawem przetwarzania, w wypadku, jeżeli przetwarzania którego dokonano na podstawie zgody wyrażonej przed jej cofnięciem.</w:t>
      </w:r>
    </w:p>
    <w:p w14:paraId="51E4B114" w14:textId="6C242280" w:rsidR="00176C1B" w:rsidRPr="00176C1B" w:rsidRDefault="00176C1B" w:rsidP="00176C1B">
      <w:pPr>
        <w:numPr>
          <w:ilvl w:val="0"/>
          <w:numId w:val="32"/>
        </w:numPr>
        <w:suppressAutoHyphens w:val="0"/>
        <w:spacing w:after="0" w:line="240" w:lineRule="auto"/>
        <w:contextualSpacing/>
        <w:rPr>
          <w:rFonts w:eastAsia="Times New Roman" w:cs="Arial"/>
          <w:b/>
          <w:bCs/>
          <w:kern w:val="2"/>
          <w:sz w:val="16"/>
          <w:szCs w:val="16"/>
          <w:lang w:eastAsia="pl-PL"/>
          <w14:ligatures w14:val="standardContextual"/>
        </w:rPr>
      </w:pPr>
      <w:r w:rsidRPr="00176C1B">
        <w:rPr>
          <w:rFonts w:eastAsia="Times New Roman" w:cs="Arial"/>
          <w:b/>
          <w:bCs/>
          <w:kern w:val="2"/>
          <w:sz w:val="16"/>
          <w:szCs w:val="16"/>
          <w:u w:val="single"/>
          <w:lang w:eastAsia="pl-PL"/>
          <w14:ligatures w14:val="standardContextual"/>
        </w:rPr>
        <w:t>wniesienia skargi do organu nadzorczego</w:t>
      </w:r>
      <w:r w:rsidRPr="00176C1B">
        <w:rPr>
          <w:rFonts w:eastAsia="Times New Roman" w:cs="Arial"/>
          <w:b/>
          <w:bCs/>
          <w:kern w:val="2"/>
          <w:sz w:val="16"/>
          <w:szCs w:val="16"/>
          <w:lang w:eastAsia="pl-PL"/>
          <w14:ligatures w14:val="standardContextual"/>
        </w:rPr>
        <w:t xml:space="preserve">, </w:t>
      </w:r>
      <w:r w:rsidRPr="00176C1B">
        <w:rPr>
          <w:rFonts w:eastAsia="Times New Roman" w:cs="Arial"/>
          <w:kern w:val="2"/>
          <w:sz w:val="16"/>
          <w:szCs w:val="16"/>
          <w:lang w:eastAsia="pl-PL"/>
          <w14:ligatures w14:val="standardContextual"/>
        </w:rPr>
        <w:t>tj. do Prezesa Urzędu Ochrony Danych Osobowych, gdy uznane zostanie, że</w:t>
      </w:r>
      <w:r>
        <w:rPr>
          <w:rFonts w:eastAsia="Times New Roman" w:cs="Arial"/>
          <w:kern w:val="2"/>
          <w:sz w:val="16"/>
          <w:szCs w:val="16"/>
          <w:lang w:eastAsia="pl-PL"/>
          <w14:ligatures w14:val="standardContextual"/>
        </w:rPr>
        <w:t> </w:t>
      </w:r>
      <w:r w:rsidRPr="00176C1B">
        <w:rPr>
          <w:rFonts w:eastAsia="Times New Roman" w:cs="Arial"/>
          <w:kern w:val="2"/>
          <w:sz w:val="16"/>
          <w:szCs w:val="16"/>
          <w:lang w:eastAsia="pl-PL"/>
          <w14:ligatures w14:val="standardContextual"/>
        </w:rPr>
        <w:t>przetwarzanie Pana/Pani danych osobowych narusza przepisy prawa,</w:t>
      </w:r>
    </w:p>
    <w:p w14:paraId="4D6A1B04" w14:textId="77777777" w:rsidR="00176C1B" w:rsidRPr="00176C1B" w:rsidRDefault="00176C1B" w:rsidP="00176C1B">
      <w:pPr>
        <w:numPr>
          <w:ilvl w:val="0"/>
          <w:numId w:val="30"/>
        </w:numPr>
        <w:suppressAutoHyphens w:val="0"/>
        <w:spacing w:after="0" w:line="240" w:lineRule="auto"/>
        <w:ind w:left="284" w:hanging="284"/>
        <w:contextualSpacing/>
        <w:rPr>
          <w:rFonts w:eastAsia="Times New Roman" w:cs="Arial"/>
          <w:kern w:val="2"/>
          <w:sz w:val="16"/>
          <w:szCs w:val="16"/>
          <w:lang w:eastAsia="pl-PL"/>
          <w14:ligatures w14:val="standardContextual"/>
        </w:rPr>
      </w:pPr>
      <w:r w:rsidRPr="00176C1B">
        <w:rPr>
          <w:rFonts w:eastAsia="Times New Roman" w:cs="Arial"/>
          <w:kern w:val="2"/>
          <w:sz w:val="16"/>
          <w:szCs w:val="16"/>
          <w:lang w:eastAsia="pl-PL"/>
          <w14:ligatures w14:val="standardContextual"/>
        </w:rPr>
        <w:t xml:space="preserve">Pana/Pani dane osobowe nie będą przekazywane do państw pochodzących z poza Europejskiego Obszaru Gospodarczego (EOG) </w:t>
      </w:r>
    </w:p>
    <w:p w14:paraId="7A9B3E9E" w14:textId="77777777" w:rsidR="00176C1B" w:rsidRPr="00176C1B" w:rsidRDefault="00176C1B" w:rsidP="00176C1B">
      <w:pPr>
        <w:numPr>
          <w:ilvl w:val="0"/>
          <w:numId w:val="30"/>
        </w:numPr>
        <w:suppressAutoHyphens w:val="0"/>
        <w:spacing w:after="0" w:line="240" w:lineRule="auto"/>
        <w:ind w:left="284" w:hanging="284"/>
        <w:rPr>
          <w:rFonts w:eastAsia="Times New Roman" w:cs="Arial"/>
          <w:kern w:val="2"/>
          <w:sz w:val="16"/>
          <w:szCs w:val="16"/>
          <w:lang w:eastAsia="pl-PL"/>
          <w14:ligatures w14:val="standardContextual"/>
        </w:rPr>
      </w:pPr>
      <w:r w:rsidRPr="00176C1B">
        <w:rPr>
          <w:rFonts w:eastAsia="Times New Roman" w:cs="Arial"/>
          <w:kern w:val="2"/>
          <w:sz w:val="16"/>
          <w:szCs w:val="16"/>
          <w:lang w:eastAsia="pl-PL"/>
          <w14:ligatures w14:val="standardContextual"/>
        </w:rPr>
        <w:t>Podanie przez Pana/Panią danych osobowych jest dobrowolne, ale konieczne dla celów wynikających z zapisów umowy. Niepodanie danych osobowych będzie skutkowało niezrealizowaniem celu, dla którego miały być przetwarzane.</w:t>
      </w:r>
    </w:p>
    <w:p w14:paraId="30BE2F42" w14:textId="77777777" w:rsidR="00176C1B" w:rsidRPr="00176C1B" w:rsidRDefault="00176C1B" w:rsidP="00176C1B">
      <w:pPr>
        <w:numPr>
          <w:ilvl w:val="0"/>
          <w:numId w:val="30"/>
        </w:numPr>
        <w:suppressAutoHyphens w:val="0"/>
        <w:spacing w:after="0" w:line="240" w:lineRule="auto"/>
        <w:ind w:left="284" w:hanging="284"/>
        <w:rPr>
          <w:rFonts w:eastAsia="Times New Roman" w:cs="Arial"/>
          <w:kern w:val="2"/>
          <w:sz w:val="16"/>
          <w:szCs w:val="16"/>
          <w:lang w:eastAsia="pl-PL"/>
          <w14:ligatures w14:val="standardContextual"/>
        </w:rPr>
      </w:pPr>
      <w:r w:rsidRPr="00176C1B">
        <w:rPr>
          <w:rFonts w:eastAsia="Times New Roman" w:cs="Arial"/>
          <w:kern w:val="2"/>
          <w:sz w:val="16"/>
          <w:szCs w:val="16"/>
          <w:lang w:eastAsia="pl-PL"/>
          <w14:ligatures w14:val="standardContextual"/>
        </w:rPr>
        <w:t>Pana/Pani Dane mogą być przetwarzane w sposób zautomatyzowany (na platformie zakupowej), ale nie będą profilowane.</w:t>
      </w:r>
    </w:p>
    <w:p w14:paraId="290BC3D1" w14:textId="77777777" w:rsidR="00176C1B" w:rsidRPr="00176C1B" w:rsidRDefault="00176C1B" w:rsidP="00176C1B">
      <w:pPr>
        <w:suppressAutoHyphens w:val="0"/>
        <w:spacing w:after="60" w:line="23" w:lineRule="atLeast"/>
        <w:rPr>
          <w:rFonts w:eastAsia="Times New Roman" w:cs="Arial"/>
          <w:kern w:val="32"/>
          <w:sz w:val="16"/>
          <w:szCs w:val="16"/>
          <w:lang w:val="x-none" w:eastAsia="x-none"/>
        </w:rPr>
      </w:pPr>
    </w:p>
    <w:bookmarkEnd w:id="15"/>
    <w:sectPr w:rsidR="00176C1B" w:rsidRPr="00176C1B" w:rsidSect="00DF56D5">
      <w:headerReference w:type="default" r:id="rId9"/>
      <w:footerReference w:type="default" r:id="rId10"/>
      <w:pgSz w:w="11906" w:h="16838" w:code="9"/>
      <w:pgMar w:top="1985" w:right="851" w:bottom="851" w:left="1418" w:header="510" w:footer="624"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D8FD33" w14:textId="77777777" w:rsidR="00A120AD" w:rsidRDefault="00A120AD">
      <w:pPr>
        <w:spacing w:after="0" w:line="240" w:lineRule="auto"/>
      </w:pPr>
      <w:r>
        <w:separator/>
      </w:r>
    </w:p>
  </w:endnote>
  <w:endnote w:type="continuationSeparator" w:id="0">
    <w:p w14:paraId="5DF8E5E7" w14:textId="77777777" w:rsidR="00A120AD" w:rsidRDefault="00A120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5E95F" w14:textId="77777777" w:rsidR="00A120AD" w:rsidRDefault="00994AC6">
    <w:pPr>
      <w:pStyle w:val="Stopka"/>
      <w:jc w:val="right"/>
    </w:pPr>
    <w:r>
      <w:fldChar w:fldCharType="begin"/>
    </w:r>
    <w:r>
      <w:instrText>PAGE</w:instrText>
    </w:r>
    <w:r>
      <w:fldChar w:fldCharType="separate"/>
    </w:r>
    <w:r w:rsidR="00D35F43">
      <w:rPr>
        <w:noProof/>
      </w:rPr>
      <w:t>9</w:t>
    </w:r>
    <w:r>
      <w:rPr>
        <w:noProof/>
      </w:rPr>
      <w:fldChar w:fldCharType="end"/>
    </w:r>
  </w:p>
  <w:p w14:paraId="40169E21" w14:textId="745B7576" w:rsidR="00A120AD" w:rsidRDefault="00244D78">
    <w:pPr>
      <w:pStyle w:val="Stopka"/>
      <w:jc w:val="center"/>
      <w:rPr>
        <w:sz w:val="18"/>
        <w:szCs w:val="20"/>
      </w:rPr>
    </w:pPr>
    <w:bookmarkStart w:id="16" w:name="_Hlk117163673"/>
    <w:bookmarkStart w:id="17" w:name="_Hlk117163674"/>
    <w:bookmarkStart w:id="18" w:name="_Hlk117165119"/>
    <w:bookmarkStart w:id="19" w:name="_Hlk117165120"/>
    <w:bookmarkStart w:id="20" w:name="_Hlk117165168"/>
    <w:bookmarkStart w:id="21" w:name="_Hlk117165169"/>
    <w:r>
      <w:rPr>
        <w:sz w:val="18"/>
        <w:szCs w:val="20"/>
      </w:rPr>
      <w:t xml:space="preserve">Miejskie </w:t>
    </w:r>
    <w:r w:rsidR="00A120AD">
      <w:rPr>
        <w:sz w:val="18"/>
        <w:szCs w:val="20"/>
      </w:rPr>
      <w:t>Centrum Usług Wspólnych w Radomiu</w:t>
    </w:r>
  </w:p>
  <w:p w14:paraId="7ADFC72D" w14:textId="53D7815A" w:rsidR="00A120AD" w:rsidRPr="00FF6C9B" w:rsidRDefault="00A120AD" w:rsidP="00FF6C9B">
    <w:pPr>
      <w:pStyle w:val="Stopka"/>
      <w:jc w:val="center"/>
      <w:rPr>
        <w:sz w:val="16"/>
        <w:szCs w:val="16"/>
      </w:rPr>
    </w:pPr>
    <w:bookmarkStart w:id="22" w:name="_Hlk51225638"/>
    <w:r>
      <w:rPr>
        <w:sz w:val="18"/>
        <w:szCs w:val="20"/>
      </w:rPr>
      <w:t>ul. Pułaskiego 9, 26 – 600 Radom, tel. 48 368 09 00, e-mail: sekretariat@</w:t>
    </w:r>
    <w:r w:rsidR="002C693C">
      <w:rPr>
        <w:sz w:val="18"/>
        <w:szCs w:val="20"/>
      </w:rPr>
      <w:t>m</w:t>
    </w:r>
    <w:r>
      <w:rPr>
        <w:sz w:val="18"/>
        <w:szCs w:val="20"/>
      </w:rPr>
      <w:t>cuw</w:t>
    </w:r>
    <w:r w:rsidR="002C693C">
      <w:rPr>
        <w:sz w:val="18"/>
        <w:szCs w:val="20"/>
      </w:rPr>
      <w:t>.</w:t>
    </w:r>
    <w:r>
      <w:rPr>
        <w:sz w:val="18"/>
        <w:szCs w:val="20"/>
      </w:rPr>
      <w:t>radom.pl</w:t>
    </w:r>
    <w:bookmarkEnd w:id="22"/>
    <w:bookmarkEnd w:id="16"/>
    <w:bookmarkEnd w:id="17"/>
    <w:bookmarkEnd w:id="18"/>
    <w:bookmarkEnd w:id="19"/>
    <w:bookmarkEnd w:id="20"/>
    <w:bookmarkEnd w:id="2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CB5214" w14:textId="77777777" w:rsidR="00A120AD" w:rsidRDefault="00A120AD">
      <w:pPr>
        <w:spacing w:after="0" w:line="240" w:lineRule="auto"/>
      </w:pPr>
      <w:r>
        <w:separator/>
      </w:r>
    </w:p>
  </w:footnote>
  <w:footnote w:type="continuationSeparator" w:id="0">
    <w:p w14:paraId="168D35A8" w14:textId="77777777" w:rsidR="00A120AD" w:rsidRDefault="00A120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8F057" w14:textId="77777777" w:rsidR="00A120AD" w:rsidRDefault="00A120AD">
    <w:pPr>
      <w:pStyle w:val="Nagwek"/>
    </w:pPr>
  </w:p>
  <w:p w14:paraId="022935B1" w14:textId="77777777" w:rsidR="00A120AD" w:rsidRDefault="00A120AD" w:rsidP="00201177">
    <w:pPr>
      <w:pStyle w:val="Nagwek"/>
      <w:ind w:firstLine="708"/>
    </w:pPr>
  </w:p>
  <w:p w14:paraId="01FD72FD" w14:textId="77777777" w:rsidR="00A120AD" w:rsidRDefault="00A120AD">
    <w:pPr>
      <w:pStyle w:val="Nagwek"/>
    </w:pPr>
  </w:p>
  <w:p w14:paraId="7331036A" w14:textId="77777777" w:rsidR="00A120AD" w:rsidRDefault="00A120AD" w:rsidP="00002C25">
    <w:pPr>
      <w:pStyle w:val="Nagwek"/>
      <w:tabs>
        <w:tab w:val="clear" w:pos="4536"/>
        <w:tab w:val="clear" w:pos="9072"/>
        <w:tab w:val="left" w:pos="1046"/>
      </w:tabs>
    </w:pPr>
    <w:r>
      <w:tab/>
    </w:r>
  </w:p>
  <w:p w14:paraId="3A5CF07D" w14:textId="467165B0" w:rsidR="00A120AD" w:rsidRDefault="00AF4EF8">
    <w:pPr>
      <w:pStyle w:val="Nagwek"/>
    </w:pPr>
    <w:r>
      <w:rPr>
        <w:rFonts w:cs="Arial"/>
        <w:noProof/>
        <w:szCs w:val="20"/>
      </w:rPr>
      <w:pict w14:anchorId="496551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5" o:spid="_x0000_s1025" type="#_x0000_t75" style="position:absolute;left:0;text-align:left;margin-left:-65.4pt;margin-top:-99.25pt;width:595.2pt;height:836.25pt;z-index:-251658752;mso-position-horizontal-relative:margin;mso-position-vertical-relative:margin" o:allowincell="f">
          <v:imagedata r:id="rId1" o:title="papier firmowy" grayscale="t"/>
          <w10:wrap anchorx="margin" anchory="margin"/>
        </v:shape>
      </w:pict>
    </w:r>
    <w:r w:rsidR="00A120AD">
      <w:rPr>
        <w:rFonts w:cs="Arial"/>
        <w:szCs w:val="20"/>
      </w:rPr>
      <w:t>Znak sprawy: DZP.271.1.</w:t>
    </w:r>
    <w:r w:rsidR="00277D3E">
      <w:rPr>
        <w:rFonts w:cs="Arial"/>
        <w:szCs w:val="20"/>
      </w:rPr>
      <w:t>107</w:t>
    </w:r>
    <w:r w:rsidR="00A120AD">
      <w:rPr>
        <w:rFonts w:cs="Arial"/>
        <w:szCs w:val="20"/>
      </w:rPr>
      <w:t>.202</w:t>
    </w:r>
    <w:r w:rsidR="002C693C">
      <w:rPr>
        <w:rFonts w:cs="Arial"/>
        <w:szCs w:val="20"/>
      </w:rPr>
      <w:t>5</w:t>
    </w:r>
    <w:r w:rsidR="00A120AD">
      <w:rPr>
        <w:rFonts w:cs="Arial"/>
        <w:szCs w:val="20"/>
      </w:rPr>
      <w:t>.</w:t>
    </w:r>
    <w:r w:rsidR="00C577FC">
      <w:rPr>
        <w:rFonts w:cs="Arial"/>
        <w:szCs w:val="20"/>
      </w:rPr>
      <w:t>AR</w:t>
    </w:r>
    <w:r w:rsidR="00A120AD">
      <w:rPr>
        <w:rFonts w:cs="Arial"/>
        <w:sz w:val="24"/>
        <w:szCs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3"/>
    <w:multiLevelType w:val="singleLevel"/>
    <w:tmpl w:val="2D9058B8"/>
    <w:name w:val="WW8Num3"/>
    <w:lvl w:ilvl="0">
      <w:start w:val="1"/>
      <w:numFmt w:val="decimal"/>
      <w:lvlText w:val="%1."/>
      <w:lvlJc w:val="left"/>
      <w:pPr>
        <w:tabs>
          <w:tab w:val="num" w:pos="0"/>
        </w:tabs>
        <w:ind w:left="720" w:hanging="360"/>
      </w:pPr>
      <w:rPr>
        <w:b w:val="0"/>
      </w:rPr>
    </w:lvl>
  </w:abstractNum>
  <w:abstractNum w:abstractNumId="2" w15:restartNumberingAfterBreak="0">
    <w:nsid w:val="00000004"/>
    <w:multiLevelType w:val="multilevel"/>
    <w:tmpl w:val="00000004"/>
    <w:name w:val="WW8Num4"/>
    <w:lvl w:ilvl="0">
      <w:start w:val="1"/>
      <w:numFmt w:val="decimal"/>
      <w:lvlText w:val="%1."/>
      <w:lvlJc w:val="left"/>
      <w:pPr>
        <w:tabs>
          <w:tab w:val="num" w:pos="360"/>
        </w:tabs>
        <w:ind w:left="360" w:hanging="360"/>
      </w:pPr>
      <w:rPr>
        <w:rFonts w:ascii="Arial" w:eastAsia="Times New Roman" w:hAnsi="Arial" w:cs="Arial"/>
        <w:b/>
        <w:sz w:val="16"/>
        <w:szCs w:val="20"/>
        <w:lang w:eastAsia="ar-SA"/>
      </w:rPr>
    </w:lvl>
    <w:lvl w:ilvl="1">
      <w:start w:val="1"/>
      <w:numFmt w:val="bullet"/>
      <w:lvlText w:val=""/>
      <w:lvlJc w:val="left"/>
      <w:pPr>
        <w:tabs>
          <w:tab w:val="num" w:pos="1080"/>
        </w:tabs>
        <w:ind w:left="1080" w:hanging="360"/>
      </w:pPr>
      <w:rPr>
        <w:rFonts w:ascii="Symbol" w:hAnsi="Symbol" w:cs="Symbol" w:hint="default"/>
        <w:sz w:val="20"/>
        <w:szCs w:val="20"/>
      </w:rPr>
    </w:lvl>
    <w:lvl w:ilvl="2">
      <w:start w:val="1"/>
      <w:numFmt w:val="bullet"/>
      <w:lvlText w:val=""/>
      <w:lvlJc w:val="left"/>
      <w:pPr>
        <w:tabs>
          <w:tab w:val="num" w:pos="1800"/>
        </w:tabs>
        <w:ind w:left="1800" w:hanging="360"/>
      </w:pPr>
      <w:rPr>
        <w:rFonts w:ascii="Symbol" w:hAnsi="Symbol" w:cs="Symbol" w:hint="default"/>
        <w:sz w:val="20"/>
        <w:szCs w:val="20"/>
      </w:rPr>
    </w:lvl>
    <w:lvl w:ilvl="3">
      <w:start w:val="1"/>
      <w:numFmt w:val="bullet"/>
      <w:lvlText w:val=""/>
      <w:lvlJc w:val="left"/>
      <w:pPr>
        <w:tabs>
          <w:tab w:val="num" w:pos="2520"/>
        </w:tabs>
        <w:ind w:left="2520" w:hanging="360"/>
      </w:pPr>
      <w:rPr>
        <w:rFonts w:ascii="Symbol" w:hAnsi="Symbol" w:cs="Symbol" w:hint="default"/>
        <w:sz w:val="20"/>
        <w:szCs w:val="20"/>
      </w:rPr>
    </w:lvl>
    <w:lvl w:ilvl="4">
      <w:start w:val="1"/>
      <w:numFmt w:val="bullet"/>
      <w:lvlText w:val=""/>
      <w:lvlJc w:val="left"/>
      <w:pPr>
        <w:tabs>
          <w:tab w:val="num" w:pos="3240"/>
        </w:tabs>
        <w:ind w:left="3240" w:hanging="360"/>
      </w:pPr>
      <w:rPr>
        <w:rFonts w:ascii="Symbol" w:hAnsi="Symbol" w:cs="Symbol" w:hint="default"/>
        <w:sz w:val="20"/>
        <w:szCs w:val="20"/>
      </w:rPr>
    </w:lvl>
    <w:lvl w:ilvl="5">
      <w:start w:val="1"/>
      <w:numFmt w:val="bullet"/>
      <w:lvlText w:val=""/>
      <w:lvlJc w:val="left"/>
      <w:pPr>
        <w:tabs>
          <w:tab w:val="num" w:pos="3960"/>
        </w:tabs>
        <w:ind w:left="3960" w:hanging="360"/>
      </w:pPr>
      <w:rPr>
        <w:rFonts w:ascii="Symbol" w:hAnsi="Symbol" w:cs="Symbol" w:hint="default"/>
        <w:sz w:val="20"/>
        <w:szCs w:val="20"/>
      </w:rPr>
    </w:lvl>
    <w:lvl w:ilvl="6">
      <w:start w:val="1"/>
      <w:numFmt w:val="bullet"/>
      <w:lvlText w:val=""/>
      <w:lvlJc w:val="left"/>
      <w:pPr>
        <w:tabs>
          <w:tab w:val="num" w:pos="4680"/>
        </w:tabs>
        <w:ind w:left="4680" w:hanging="360"/>
      </w:pPr>
      <w:rPr>
        <w:rFonts w:ascii="Symbol" w:hAnsi="Symbol" w:cs="Symbol" w:hint="default"/>
        <w:sz w:val="20"/>
        <w:szCs w:val="20"/>
      </w:rPr>
    </w:lvl>
    <w:lvl w:ilvl="7">
      <w:start w:val="1"/>
      <w:numFmt w:val="bullet"/>
      <w:lvlText w:val=""/>
      <w:lvlJc w:val="left"/>
      <w:pPr>
        <w:tabs>
          <w:tab w:val="num" w:pos="5400"/>
        </w:tabs>
        <w:ind w:left="5400" w:hanging="360"/>
      </w:pPr>
      <w:rPr>
        <w:rFonts w:ascii="Symbol" w:hAnsi="Symbol" w:cs="Symbol" w:hint="default"/>
        <w:sz w:val="20"/>
        <w:szCs w:val="20"/>
      </w:rPr>
    </w:lvl>
    <w:lvl w:ilvl="8">
      <w:start w:val="1"/>
      <w:numFmt w:val="bullet"/>
      <w:lvlText w:val=""/>
      <w:lvlJc w:val="left"/>
      <w:pPr>
        <w:tabs>
          <w:tab w:val="num" w:pos="6120"/>
        </w:tabs>
        <w:ind w:left="6120" w:hanging="360"/>
      </w:pPr>
      <w:rPr>
        <w:rFonts w:ascii="Symbol" w:hAnsi="Symbol" w:cs="Symbol" w:hint="default"/>
        <w:sz w:val="20"/>
        <w:szCs w:val="20"/>
      </w:rPr>
    </w:lvl>
  </w:abstractNum>
  <w:abstractNum w:abstractNumId="3" w15:restartNumberingAfterBreak="0">
    <w:nsid w:val="00000005"/>
    <w:multiLevelType w:val="multilevel"/>
    <w:tmpl w:val="00000005"/>
    <w:name w:val="WW8Num5"/>
    <w:lvl w:ilvl="0">
      <w:start w:val="1"/>
      <w:numFmt w:val="decimal"/>
      <w:lvlText w:val="%1."/>
      <w:lvlJc w:val="left"/>
      <w:pPr>
        <w:tabs>
          <w:tab w:val="num" w:pos="0"/>
        </w:tabs>
        <w:ind w:left="284" w:hanging="284"/>
      </w:pPr>
      <w:rPr>
        <w:rFonts w:ascii="Arial" w:hAnsi="Arial" w:cs="Arial" w:hint="default"/>
        <w:b w:val="0"/>
        <w:i w:val="0"/>
        <w:sz w:val="20"/>
        <w:szCs w:val="20"/>
      </w:rPr>
    </w:lvl>
    <w:lvl w:ilvl="1">
      <w:start w:val="1"/>
      <w:numFmt w:val="decimal"/>
      <w:lvlText w:val="%2)."/>
      <w:lvlJc w:val="left"/>
      <w:pPr>
        <w:tabs>
          <w:tab w:val="num" w:pos="0"/>
        </w:tabs>
        <w:ind w:left="567" w:hanging="283"/>
      </w:pPr>
      <w:rPr>
        <w:rFonts w:ascii="Arial" w:hAnsi="Arial" w:cs="Arial" w:hint="default"/>
        <w:sz w:val="20"/>
        <w:szCs w:val="20"/>
      </w:rPr>
    </w:lvl>
    <w:lvl w:ilvl="2">
      <w:start w:val="1"/>
      <w:numFmt w:val="lowerLetter"/>
      <w:lvlText w:val="%3)."/>
      <w:lvlJc w:val="left"/>
      <w:pPr>
        <w:tabs>
          <w:tab w:val="num" w:pos="0"/>
        </w:tabs>
        <w:ind w:left="851" w:hanging="284"/>
      </w:pPr>
      <w:rPr>
        <w:rFonts w:ascii="Arial" w:hAnsi="Arial" w:cs="Arial" w:hint="default"/>
        <w:sz w:val="20"/>
        <w:szCs w:val="20"/>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4" w15:restartNumberingAfterBreak="0">
    <w:nsid w:val="00000006"/>
    <w:multiLevelType w:val="multilevel"/>
    <w:tmpl w:val="00000006"/>
    <w:name w:val="WW8Num6"/>
    <w:lvl w:ilvl="0">
      <w:start w:val="1"/>
      <w:numFmt w:val="decimal"/>
      <w:lvlText w:val="%1."/>
      <w:lvlJc w:val="left"/>
      <w:pPr>
        <w:tabs>
          <w:tab w:val="num" w:pos="0"/>
        </w:tabs>
        <w:ind w:left="284" w:hanging="284"/>
      </w:pPr>
      <w:rPr>
        <w:rFonts w:ascii="Arial" w:hAnsi="Arial" w:cs="Arial" w:hint="default"/>
        <w:i w:val="0"/>
        <w:iCs w:val="0"/>
        <w:sz w:val="20"/>
        <w:szCs w:val="20"/>
        <w:lang w:eastAsia="ar-SA"/>
      </w:rPr>
    </w:lvl>
    <w:lvl w:ilvl="1">
      <w:start w:val="1"/>
      <w:numFmt w:val="decimal"/>
      <w:lvlText w:val="%2)."/>
      <w:lvlJc w:val="left"/>
      <w:pPr>
        <w:tabs>
          <w:tab w:val="num" w:pos="0"/>
        </w:tabs>
        <w:ind w:left="567" w:hanging="283"/>
      </w:pPr>
      <w:rPr>
        <w:rFonts w:ascii="Arial" w:hAnsi="Arial" w:cs="Arial" w:hint="default"/>
        <w:i w:val="0"/>
        <w:iCs w:val="0"/>
        <w:sz w:val="20"/>
        <w:szCs w:val="20"/>
        <w:lang w:eastAsia="ar-SA"/>
      </w:rPr>
    </w:lvl>
    <w:lvl w:ilvl="2">
      <w:start w:val="1"/>
      <w:numFmt w:val="lowerLetter"/>
      <w:lvlText w:val="%3)."/>
      <w:lvlJc w:val="left"/>
      <w:pPr>
        <w:tabs>
          <w:tab w:val="num" w:pos="0"/>
        </w:tabs>
        <w:ind w:left="851" w:hanging="284"/>
      </w:pPr>
      <w:rPr>
        <w:rFonts w:ascii="Arial" w:hAnsi="Arial" w:cs="Arial" w:hint="default"/>
        <w:i w:val="0"/>
        <w:iCs w:val="0"/>
        <w:sz w:val="20"/>
        <w:szCs w:val="20"/>
        <w:lang w:eastAsia="ar-SA"/>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5" w15:restartNumberingAfterBreak="0">
    <w:nsid w:val="00000007"/>
    <w:multiLevelType w:val="multilevel"/>
    <w:tmpl w:val="BCA6C67C"/>
    <w:name w:val="WW8Num7"/>
    <w:lvl w:ilvl="0">
      <w:start w:val="1"/>
      <w:numFmt w:val="decimal"/>
      <w:lvlText w:val="%1."/>
      <w:lvlJc w:val="left"/>
      <w:pPr>
        <w:tabs>
          <w:tab w:val="num" w:pos="0"/>
        </w:tabs>
        <w:ind w:left="360" w:hanging="360"/>
      </w:pPr>
      <w:rPr>
        <w:rFonts w:ascii="Arial" w:hAnsi="Arial" w:cs="Arial"/>
        <w:b w:val="0"/>
        <w:bCs/>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00000008"/>
    <w:multiLevelType w:val="multilevel"/>
    <w:tmpl w:val="F3D262B4"/>
    <w:name w:val="WW8Num8"/>
    <w:lvl w:ilvl="0">
      <w:start w:val="1"/>
      <w:numFmt w:val="bullet"/>
      <w:lvlText w:val="§"/>
      <w:lvlJc w:val="left"/>
      <w:pPr>
        <w:tabs>
          <w:tab w:val="num" w:pos="283"/>
        </w:tabs>
        <w:ind w:left="5180" w:hanging="360"/>
      </w:pPr>
      <w:rPr>
        <w:rFonts w:ascii="Arial" w:hAnsi="Arial" w:cs="Arial"/>
        <w:b/>
        <w:sz w:val="20"/>
        <w:szCs w:val="20"/>
      </w:rPr>
    </w:lvl>
    <w:lvl w:ilvl="1">
      <w:start w:val="1"/>
      <w:numFmt w:val="bullet"/>
      <w:lvlText w:val="o"/>
      <w:lvlJc w:val="left"/>
      <w:pPr>
        <w:tabs>
          <w:tab w:val="num" w:pos="0"/>
        </w:tabs>
        <w:ind w:left="5900" w:hanging="360"/>
      </w:pPr>
      <w:rPr>
        <w:rFonts w:ascii="Courier New" w:hAnsi="Courier New" w:cs="Courier New"/>
      </w:rPr>
    </w:lvl>
    <w:lvl w:ilvl="2">
      <w:start w:val="1"/>
      <w:numFmt w:val="bullet"/>
      <w:lvlText w:val=""/>
      <w:lvlJc w:val="left"/>
      <w:pPr>
        <w:tabs>
          <w:tab w:val="num" w:pos="0"/>
        </w:tabs>
        <w:ind w:left="6620" w:hanging="360"/>
      </w:pPr>
      <w:rPr>
        <w:rFonts w:ascii="Wingdings" w:hAnsi="Wingdings" w:cs="Wingdings"/>
      </w:rPr>
    </w:lvl>
    <w:lvl w:ilvl="3">
      <w:start w:val="1"/>
      <w:numFmt w:val="bullet"/>
      <w:lvlText w:val=""/>
      <w:lvlJc w:val="left"/>
      <w:pPr>
        <w:tabs>
          <w:tab w:val="num" w:pos="0"/>
        </w:tabs>
        <w:ind w:left="7340" w:hanging="360"/>
      </w:pPr>
      <w:rPr>
        <w:rFonts w:ascii="Symbol" w:hAnsi="Symbol" w:cs="Symbol"/>
      </w:rPr>
    </w:lvl>
    <w:lvl w:ilvl="4">
      <w:start w:val="1"/>
      <w:numFmt w:val="bullet"/>
      <w:lvlText w:val="o"/>
      <w:lvlJc w:val="left"/>
      <w:pPr>
        <w:tabs>
          <w:tab w:val="num" w:pos="0"/>
        </w:tabs>
        <w:ind w:left="8060" w:hanging="360"/>
      </w:pPr>
      <w:rPr>
        <w:rFonts w:ascii="Courier New" w:hAnsi="Courier New" w:cs="Courier New"/>
      </w:rPr>
    </w:lvl>
    <w:lvl w:ilvl="5">
      <w:start w:val="1"/>
      <w:numFmt w:val="bullet"/>
      <w:lvlText w:val=""/>
      <w:lvlJc w:val="left"/>
      <w:pPr>
        <w:tabs>
          <w:tab w:val="num" w:pos="0"/>
        </w:tabs>
        <w:ind w:left="8780" w:hanging="360"/>
      </w:pPr>
      <w:rPr>
        <w:rFonts w:ascii="Wingdings" w:hAnsi="Wingdings" w:cs="Wingdings"/>
      </w:rPr>
    </w:lvl>
    <w:lvl w:ilvl="6">
      <w:start w:val="1"/>
      <w:numFmt w:val="bullet"/>
      <w:lvlText w:val=""/>
      <w:lvlJc w:val="left"/>
      <w:pPr>
        <w:tabs>
          <w:tab w:val="num" w:pos="0"/>
        </w:tabs>
        <w:ind w:left="9500" w:hanging="360"/>
      </w:pPr>
      <w:rPr>
        <w:rFonts w:ascii="Symbol" w:hAnsi="Symbol" w:cs="Symbol"/>
      </w:rPr>
    </w:lvl>
    <w:lvl w:ilvl="7">
      <w:start w:val="1"/>
      <w:numFmt w:val="bullet"/>
      <w:lvlText w:val="o"/>
      <w:lvlJc w:val="left"/>
      <w:pPr>
        <w:tabs>
          <w:tab w:val="num" w:pos="0"/>
        </w:tabs>
        <w:ind w:left="10220" w:hanging="360"/>
      </w:pPr>
      <w:rPr>
        <w:rFonts w:ascii="Courier New" w:hAnsi="Courier New" w:cs="Courier New"/>
      </w:rPr>
    </w:lvl>
    <w:lvl w:ilvl="8">
      <w:start w:val="1"/>
      <w:numFmt w:val="bullet"/>
      <w:lvlText w:val=""/>
      <w:lvlJc w:val="left"/>
      <w:pPr>
        <w:tabs>
          <w:tab w:val="num" w:pos="0"/>
        </w:tabs>
        <w:ind w:left="10940" w:hanging="360"/>
      </w:pPr>
      <w:rPr>
        <w:rFonts w:ascii="Wingdings" w:hAnsi="Wingdings" w:cs="Wingdings"/>
      </w:rPr>
    </w:lvl>
  </w:abstractNum>
  <w:abstractNum w:abstractNumId="7" w15:restartNumberingAfterBreak="0">
    <w:nsid w:val="00000009"/>
    <w:multiLevelType w:val="multilevel"/>
    <w:tmpl w:val="00000009"/>
    <w:name w:val="WW8Num9"/>
    <w:lvl w:ilvl="0">
      <w:start w:val="1"/>
      <w:numFmt w:val="decimal"/>
      <w:lvlText w:val="%1."/>
      <w:lvlJc w:val="left"/>
      <w:pPr>
        <w:tabs>
          <w:tab w:val="num" w:pos="0"/>
        </w:tabs>
        <w:ind w:left="720" w:hanging="360"/>
      </w:pPr>
      <w:rPr>
        <w:rFonts w:cs="Arial"/>
        <w:b w:val="0"/>
        <w:color w:val="00000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B"/>
    <w:multiLevelType w:val="multilevel"/>
    <w:tmpl w:val="934AEA16"/>
    <w:name w:val="WW8Num11"/>
    <w:lvl w:ilvl="0">
      <w:start w:val="1"/>
      <w:numFmt w:val="bullet"/>
      <w:lvlText w:val="§"/>
      <w:lvlJc w:val="left"/>
      <w:pPr>
        <w:tabs>
          <w:tab w:val="num" w:pos="0"/>
        </w:tabs>
        <w:ind w:left="5039" w:hanging="360"/>
      </w:pPr>
      <w:rPr>
        <w:rFonts w:ascii="Arial" w:hAnsi="Arial" w:cs="Arial"/>
        <w:b/>
        <w:sz w:val="20"/>
        <w:szCs w:val="20"/>
      </w:rPr>
    </w:lvl>
    <w:lvl w:ilvl="1">
      <w:start w:val="1"/>
      <w:numFmt w:val="bullet"/>
      <w:lvlText w:val="o"/>
      <w:lvlJc w:val="left"/>
      <w:pPr>
        <w:tabs>
          <w:tab w:val="num" w:pos="0"/>
        </w:tabs>
        <w:ind w:left="4272" w:hanging="360"/>
      </w:pPr>
      <w:rPr>
        <w:rFonts w:ascii="Courier New" w:hAnsi="Courier New" w:cs="Courier New"/>
      </w:rPr>
    </w:lvl>
    <w:lvl w:ilvl="2">
      <w:start w:val="1"/>
      <w:numFmt w:val="bullet"/>
      <w:lvlText w:val=""/>
      <w:lvlJc w:val="left"/>
      <w:pPr>
        <w:tabs>
          <w:tab w:val="num" w:pos="0"/>
        </w:tabs>
        <w:ind w:left="4992" w:hanging="360"/>
      </w:pPr>
      <w:rPr>
        <w:rFonts w:ascii="Wingdings" w:hAnsi="Wingdings" w:cs="Wingdings"/>
      </w:rPr>
    </w:lvl>
    <w:lvl w:ilvl="3">
      <w:start w:val="1"/>
      <w:numFmt w:val="bullet"/>
      <w:lvlText w:val=""/>
      <w:lvlJc w:val="left"/>
      <w:pPr>
        <w:tabs>
          <w:tab w:val="num" w:pos="0"/>
        </w:tabs>
        <w:ind w:left="5712" w:hanging="360"/>
      </w:pPr>
      <w:rPr>
        <w:rFonts w:ascii="Symbol" w:hAnsi="Symbol" w:cs="Symbol"/>
      </w:rPr>
    </w:lvl>
    <w:lvl w:ilvl="4">
      <w:start w:val="1"/>
      <w:numFmt w:val="bullet"/>
      <w:lvlText w:val="o"/>
      <w:lvlJc w:val="left"/>
      <w:pPr>
        <w:tabs>
          <w:tab w:val="num" w:pos="0"/>
        </w:tabs>
        <w:ind w:left="6432" w:hanging="360"/>
      </w:pPr>
      <w:rPr>
        <w:rFonts w:ascii="Courier New" w:hAnsi="Courier New" w:cs="Courier New"/>
      </w:rPr>
    </w:lvl>
    <w:lvl w:ilvl="5">
      <w:start w:val="1"/>
      <w:numFmt w:val="bullet"/>
      <w:lvlText w:val=""/>
      <w:lvlJc w:val="left"/>
      <w:pPr>
        <w:tabs>
          <w:tab w:val="num" w:pos="0"/>
        </w:tabs>
        <w:ind w:left="7152" w:hanging="360"/>
      </w:pPr>
      <w:rPr>
        <w:rFonts w:ascii="Wingdings" w:hAnsi="Wingdings" w:cs="Wingdings"/>
      </w:rPr>
    </w:lvl>
    <w:lvl w:ilvl="6">
      <w:start w:val="1"/>
      <w:numFmt w:val="bullet"/>
      <w:lvlText w:val=""/>
      <w:lvlJc w:val="left"/>
      <w:pPr>
        <w:tabs>
          <w:tab w:val="num" w:pos="0"/>
        </w:tabs>
        <w:ind w:left="7872" w:hanging="360"/>
      </w:pPr>
      <w:rPr>
        <w:rFonts w:ascii="Symbol" w:hAnsi="Symbol" w:cs="Symbol"/>
      </w:rPr>
    </w:lvl>
    <w:lvl w:ilvl="7">
      <w:start w:val="1"/>
      <w:numFmt w:val="bullet"/>
      <w:lvlText w:val="o"/>
      <w:lvlJc w:val="left"/>
      <w:pPr>
        <w:tabs>
          <w:tab w:val="num" w:pos="0"/>
        </w:tabs>
        <w:ind w:left="8592" w:hanging="360"/>
      </w:pPr>
      <w:rPr>
        <w:rFonts w:ascii="Courier New" w:hAnsi="Courier New" w:cs="Courier New"/>
      </w:rPr>
    </w:lvl>
    <w:lvl w:ilvl="8">
      <w:start w:val="1"/>
      <w:numFmt w:val="bullet"/>
      <w:lvlText w:val=""/>
      <w:lvlJc w:val="left"/>
      <w:pPr>
        <w:tabs>
          <w:tab w:val="num" w:pos="0"/>
        </w:tabs>
        <w:ind w:left="9312" w:hanging="360"/>
      </w:pPr>
      <w:rPr>
        <w:rFonts w:ascii="Wingdings" w:hAnsi="Wingdings" w:cs="Wingdings"/>
      </w:rPr>
    </w:lvl>
  </w:abstractNum>
  <w:abstractNum w:abstractNumId="10" w15:restartNumberingAfterBreak="0">
    <w:nsid w:val="0000000C"/>
    <w:multiLevelType w:val="multilevel"/>
    <w:tmpl w:val="0000000C"/>
    <w:name w:val="WW8Num12"/>
    <w:lvl w:ilvl="0">
      <w:start w:val="1"/>
      <w:numFmt w:val="decimal"/>
      <w:lvlText w:val="%1."/>
      <w:lvlJc w:val="left"/>
      <w:pPr>
        <w:tabs>
          <w:tab w:val="num" w:pos="0"/>
        </w:tabs>
        <w:ind w:left="862" w:hanging="360"/>
      </w:pPr>
      <w:rPr>
        <w:rFonts w:ascii="Arial" w:hAnsi="Arial" w:cs="Arial"/>
        <w:color w:val="000000"/>
        <w:sz w:val="20"/>
        <w:szCs w:val="20"/>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11" w15:restartNumberingAfterBreak="0">
    <w:nsid w:val="0000000D"/>
    <w:multiLevelType w:val="multilevel"/>
    <w:tmpl w:val="0000000D"/>
    <w:name w:val="WW8Num13"/>
    <w:lvl w:ilvl="0">
      <w:start w:val="1"/>
      <w:numFmt w:val="decimal"/>
      <w:lvlText w:val="%1."/>
      <w:lvlJc w:val="left"/>
      <w:pPr>
        <w:tabs>
          <w:tab w:val="num" w:pos="0"/>
        </w:tabs>
        <w:ind w:left="781" w:hanging="360"/>
      </w:pPr>
      <w:rPr>
        <w:rFonts w:ascii="Arial" w:hAnsi="Arial" w:cs="Arial"/>
        <w:color w:val="000000"/>
        <w:szCs w:val="20"/>
      </w:rPr>
    </w:lvl>
    <w:lvl w:ilvl="1">
      <w:start w:val="1"/>
      <w:numFmt w:val="lowerLetter"/>
      <w:lvlText w:val="%2."/>
      <w:lvlJc w:val="left"/>
      <w:pPr>
        <w:tabs>
          <w:tab w:val="num" w:pos="0"/>
        </w:tabs>
        <w:ind w:left="1501" w:hanging="360"/>
      </w:pPr>
    </w:lvl>
    <w:lvl w:ilvl="2">
      <w:start w:val="1"/>
      <w:numFmt w:val="lowerRoman"/>
      <w:lvlText w:val="%3."/>
      <w:lvlJc w:val="right"/>
      <w:pPr>
        <w:tabs>
          <w:tab w:val="num" w:pos="0"/>
        </w:tabs>
        <w:ind w:left="2221" w:hanging="180"/>
      </w:pPr>
    </w:lvl>
    <w:lvl w:ilvl="3">
      <w:start w:val="1"/>
      <w:numFmt w:val="decimal"/>
      <w:lvlText w:val="%4."/>
      <w:lvlJc w:val="left"/>
      <w:pPr>
        <w:tabs>
          <w:tab w:val="num" w:pos="0"/>
        </w:tabs>
        <w:ind w:left="2941" w:hanging="360"/>
      </w:pPr>
    </w:lvl>
    <w:lvl w:ilvl="4">
      <w:start w:val="1"/>
      <w:numFmt w:val="lowerLetter"/>
      <w:lvlText w:val="%5."/>
      <w:lvlJc w:val="left"/>
      <w:pPr>
        <w:tabs>
          <w:tab w:val="num" w:pos="0"/>
        </w:tabs>
        <w:ind w:left="3661" w:hanging="360"/>
      </w:pPr>
    </w:lvl>
    <w:lvl w:ilvl="5">
      <w:start w:val="1"/>
      <w:numFmt w:val="lowerRoman"/>
      <w:lvlText w:val="%6."/>
      <w:lvlJc w:val="right"/>
      <w:pPr>
        <w:tabs>
          <w:tab w:val="num" w:pos="0"/>
        </w:tabs>
        <w:ind w:left="4381" w:hanging="180"/>
      </w:pPr>
    </w:lvl>
    <w:lvl w:ilvl="6">
      <w:start w:val="1"/>
      <w:numFmt w:val="decimal"/>
      <w:lvlText w:val="%7."/>
      <w:lvlJc w:val="left"/>
      <w:pPr>
        <w:tabs>
          <w:tab w:val="num" w:pos="0"/>
        </w:tabs>
        <w:ind w:left="5101" w:hanging="360"/>
      </w:pPr>
    </w:lvl>
    <w:lvl w:ilvl="7">
      <w:start w:val="1"/>
      <w:numFmt w:val="lowerLetter"/>
      <w:lvlText w:val="%8."/>
      <w:lvlJc w:val="left"/>
      <w:pPr>
        <w:tabs>
          <w:tab w:val="num" w:pos="0"/>
        </w:tabs>
        <w:ind w:left="5821" w:hanging="360"/>
      </w:pPr>
    </w:lvl>
    <w:lvl w:ilvl="8">
      <w:start w:val="1"/>
      <w:numFmt w:val="lowerRoman"/>
      <w:lvlText w:val="%9."/>
      <w:lvlJc w:val="right"/>
      <w:pPr>
        <w:tabs>
          <w:tab w:val="num" w:pos="0"/>
        </w:tabs>
        <w:ind w:left="6541" w:hanging="180"/>
      </w:pPr>
    </w:lvl>
  </w:abstractNum>
  <w:abstractNum w:abstractNumId="12" w15:restartNumberingAfterBreak="0">
    <w:nsid w:val="0000000E"/>
    <w:multiLevelType w:val="multilevel"/>
    <w:tmpl w:val="0000000E"/>
    <w:name w:val="WW8Num14"/>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F"/>
    <w:multiLevelType w:val="multilevel"/>
    <w:tmpl w:val="7D84C826"/>
    <w:name w:val="WW8Num15"/>
    <w:lvl w:ilvl="0">
      <w:start w:val="1"/>
      <w:numFmt w:val="decimal"/>
      <w:lvlText w:val="%1."/>
      <w:lvlJc w:val="left"/>
      <w:pPr>
        <w:tabs>
          <w:tab w:val="num" w:pos="0"/>
        </w:tabs>
        <w:ind w:left="720" w:hanging="360"/>
      </w:pPr>
      <w:rPr>
        <w:rFonts w:ascii="Arial" w:hAnsi="Arial" w:cs="Arial"/>
        <w:b w:val="0"/>
        <w:strike w:val="0"/>
        <w:color w:val="00000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10"/>
    <w:multiLevelType w:val="multilevel"/>
    <w:tmpl w:val="5CE2A38C"/>
    <w:name w:val="WW8Num16"/>
    <w:lvl w:ilvl="0">
      <w:start w:val="1"/>
      <w:numFmt w:val="decimal"/>
      <w:lvlText w:val="%1."/>
      <w:lvlJc w:val="left"/>
      <w:pPr>
        <w:tabs>
          <w:tab w:val="num" w:pos="0"/>
        </w:tabs>
        <w:ind w:left="284" w:hanging="284"/>
      </w:pPr>
      <w:rPr>
        <w:rFonts w:ascii="Arial" w:hAnsi="Arial" w:cs="Arial"/>
        <w:b w:val="0"/>
        <w:sz w:val="20"/>
      </w:rPr>
    </w:lvl>
    <w:lvl w:ilvl="1">
      <w:start w:val="1"/>
      <w:numFmt w:val="decimal"/>
      <w:lvlText w:val="%2)."/>
      <w:lvlJc w:val="left"/>
      <w:pPr>
        <w:tabs>
          <w:tab w:val="num" w:pos="0"/>
        </w:tabs>
        <w:ind w:left="567" w:hanging="283"/>
      </w:pPr>
      <w:rPr>
        <w:rFonts w:ascii="Arial" w:hAnsi="Arial" w:cs="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rFonts w:ascii="Arial" w:hAnsi="Arial" w:cs="Arial" w:hint="default"/>
        <w:b w:val="0"/>
        <w:bCs/>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5" w15:restartNumberingAfterBreak="0">
    <w:nsid w:val="00000011"/>
    <w:multiLevelType w:val="multilevel"/>
    <w:tmpl w:val="00000011"/>
    <w:name w:val="WW8Num17"/>
    <w:lvl w:ilvl="0">
      <w:start w:val="1"/>
      <w:numFmt w:val="decimal"/>
      <w:lvlText w:val="%1."/>
      <w:lvlJc w:val="left"/>
      <w:pPr>
        <w:tabs>
          <w:tab w:val="num" w:pos="0"/>
        </w:tabs>
        <w:ind w:left="284" w:hanging="284"/>
      </w:pPr>
      <w:rPr>
        <w:color w:val="000000"/>
        <w:sz w:val="16"/>
        <w:szCs w:val="16"/>
      </w:rPr>
    </w:lvl>
    <w:lvl w:ilvl="1">
      <w:start w:val="1"/>
      <w:numFmt w:val="bullet"/>
      <w:lvlText w:val=""/>
      <w:lvlJc w:val="left"/>
      <w:pPr>
        <w:tabs>
          <w:tab w:val="num" w:pos="0"/>
        </w:tabs>
        <w:ind w:left="567" w:hanging="283"/>
      </w:pPr>
      <w:rPr>
        <w:rFonts w:ascii="Symbol" w:hAnsi="Symbol" w:cs="Symbol"/>
        <w:color w:val="000000"/>
        <w:sz w:val="16"/>
        <w:szCs w:val="16"/>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6" w15:restartNumberingAfterBreak="0">
    <w:nsid w:val="00000012"/>
    <w:multiLevelType w:val="multilevel"/>
    <w:tmpl w:val="00000012"/>
    <w:name w:val="WW8Num18"/>
    <w:lvl w:ilvl="0">
      <w:start w:val="5"/>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7" w15:restartNumberingAfterBreak="0">
    <w:nsid w:val="0185061C"/>
    <w:multiLevelType w:val="hybridMultilevel"/>
    <w:tmpl w:val="8FA07D80"/>
    <w:lvl w:ilvl="0" w:tplc="141AA4AA">
      <w:start w:val="1"/>
      <w:numFmt w:val="decimal"/>
      <w:lvlText w:val="%1."/>
      <w:lvlJc w:val="left"/>
      <w:pPr>
        <w:ind w:left="284" w:hanging="284"/>
      </w:pPr>
      <w:rPr>
        <w:rFonts w:hint="default"/>
        <w:b w:val="0"/>
        <w:bCs w:val="0"/>
      </w:rPr>
    </w:lvl>
    <w:lvl w:ilvl="1" w:tplc="04150001">
      <w:start w:val="1"/>
      <w:numFmt w:val="bullet"/>
      <w:lvlText w:val=""/>
      <w:lvlJc w:val="left"/>
      <w:pPr>
        <w:ind w:left="567" w:hanging="283"/>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06855BB1"/>
    <w:multiLevelType w:val="multilevel"/>
    <w:tmpl w:val="9F1A428E"/>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9" w15:restartNumberingAfterBreak="0">
    <w:nsid w:val="0AEC3B73"/>
    <w:multiLevelType w:val="multilevel"/>
    <w:tmpl w:val="F022D1BC"/>
    <w:styleLink w:val="WWNum74"/>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0" w15:restartNumberingAfterBreak="0">
    <w:nsid w:val="0D1F0840"/>
    <w:multiLevelType w:val="hybridMultilevel"/>
    <w:tmpl w:val="5738959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0FCE7724"/>
    <w:multiLevelType w:val="hybridMultilevel"/>
    <w:tmpl w:val="EB1C1D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AC93DAC"/>
    <w:multiLevelType w:val="multilevel"/>
    <w:tmpl w:val="85C8BC12"/>
    <w:lvl w:ilvl="0">
      <w:start w:val="18"/>
      <w:numFmt w:val="ordinal"/>
      <w:lvlText w:val="%1"/>
      <w:lvlJc w:val="left"/>
      <w:pPr>
        <w:tabs>
          <w:tab w:val="num" w:pos="0"/>
        </w:tabs>
        <w:ind w:left="284" w:hanging="284"/>
      </w:pPr>
      <w:rPr>
        <w:rFonts w:ascii="Arial" w:hAnsi="Arial"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23" w15:restartNumberingAfterBreak="0">
    <w:nsid w:val="1F4714B8"/>
    <w:multiLevelType w:val="multilevel"/>
    <w:tmpl w:val="93583170"/>
    <w:lvl w:ilvl="0">
      <w:start w:val="1"/>
      <w:numFmt w:val="decimal"/>
      <w:lvlText w:val="%1."/>
      <w:lvlJc w:val="left"/>
      <w:pPr>
        <w:tabs>
          <w:tab w:val="num" w:pos="0"/>
        </w:tabs>
        <w:ind w:left="862" w:hanging="360"/>
      </w:pPr>
      <w:rPr>
        <w:rFonts w:ascii="Arial" w:hAnsi="Arial" w:cs="Arial" w:hint="default"/>
        <w:b w:val="0"/>
        <w:bCs/>
        <w:sz w:val="20"/>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24" w15:restartNumberingAfterBreak="0">
    <w:nsid w:val="22A13F09"/>
    <w:multiLevelType w:val="hybridMultilevel"/>
    <w:tmpl w:val="F0CEBB46"/>
    <w:lvl w:ilvl="0" w:tplc="1B9EE46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7AE6C40"/>
    <w:multiLevelType w:val="multilevel"/>
    <w:tmpl w:val="3272C930"/>
    <w:name w:val="WW8Num133"/>
    <w:lvl w:ilvl="0">
      <w:start w:val="19"/>
      <w:numFmt w:val="decimal"/>
      <w:lvlText w:val="%1."/>
      <w:lvlJc w:val="left"/>
      <w:pPr>
        <w:tabs>
          <w:tab w:val="num" w:pos="0"/>
        </w:tabs>
        <w:ind w:left="284" w:hanging="284"/>
      </w:pPr>
      <w:rPr>
        <w:rFonts w:ascii="Arial" w:hAnsi="Arial"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26" w15:restartNumberingAfterBreak="0">
    <w:nsid w:val="27B33886"/>
    <w:multiLevelType w:val="hybridMultilevel"/>
    <w:tmpl w:val="B242319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282129D9"/>
    <w:multiLevelType w:val="hybridMultilevel"/>
    <w:tmpl w:val="26C499A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2F6B589D"/>
    <w:multiLevelType w:val="hybridMultilevel"/>
    <w:tmpl w:val="6B6ED0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49B4D5C"/>
    <w:multiLevelType w:val="hybridMultilevel"/>
    <w:tmpl w:val="49107D16"/>
    <w:lvl w:ilvl="0" w:tplc="49B4DC84">
      <w:start w:val="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F933617"/>
    <w:multiLevelType w:val="hybridMultilevel"/>
    <w:tmpl w:val="B6C2B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0">
    <w:nsid w:val="41B02F7C"/>
    <w:multiLevelType w:val="hybridMultilevel"/>
    <w:tmpl w:val="AA585DFE"/>
    <w:lvl w:ilvl="0" w:tplc="4CF841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5D6D1E"/>
    <w:multiLevelType w:val="hybridMultilevel"/>
    <w:tmpl w:val="1B444BB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44953A78"/>
    <w:multiLevelType w:val="hybridMultilevel"/>
    <w:tmpl w:val="FF0613B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7FE1592"/>
    <w:multiLevelType w:val="hybridMultilevel"/>
    <w:tmpl w:val="94366B4A"/>
    <w:lvl w:ilvl="0" w:tplc="6ED8F004">
      <w:start w:val="1"/>
      <w:numFmt w:val="decimal"/>
      <w:lvlText w:val="%1."/>
      <w:lvlJc w:val="left"/>
      <w:pPr>
        <w:ind w:left="720" w:hanging="360"/>
      </w:pPr>
      <w:rPr>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4F7046B8"/>
    <w:multiLevelType w:val="multilevel"/>
    <w:tmpl w:val="A5901AC4"/>
    <w:lvl w:ilvl="0">
      <w:start w:val="1"/>
      <w:numFmt w:val="decimal"/>
      <w:lvlText w:val="%1."/>
      <w:lvlJc w:val="left"/>
      <w:pPr>
        <w:tabs>
          <w:tab w:val="num" w:pos="0"/>
        </w:tabs>
        <w:ind w:left="284" w:hanging="284"/>
      </w:pPr>
      <w:rPr>
        <w:b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51F31CDB"/>
    <w:multiLevelType w:val="hybridMultilevel"/>
    <w:tmpl w:val="D4267762"/>
    <w:lvl w:ilvl="0" w:tplc="0415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567" w:hanging="283"/>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5386049E"/>
    <w:multiLevelType w:val="multilevel"/>
    <w:tmpl w:val="B7B089B4"/>
    <w:lvl w:ilvl="0">
      <w:start w:val="1"/>
      <w:numFmt w:val="decimal"/>
      <w:lvlText w:val="%1."/>
      <w:lvlJc w:val="left"/>
      <w:pPr>
        <w:tabs>
          <w:tab w:val="num" w:pos="0"/>
        </w:tabs>
        <w:ind w:left="284" w:hanging="284"/>
      </w:pPr>
      <w:rPr>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b w:val="0"/>
        <w:bCs w:val="0"/>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38" w15:restartNumberingAfterBreak="0">
    <w:nsid w:val="56EF5DA1"/>
    <w:multiLevelType w:val="hybridMultilevel"/>
    <w:tmpl w:val="5BD2E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1F4194B"/>
    <w:multiLevelType w:val="multilevel"/>
    <w:tmpl w:val="9FFABA88"/>
    <w:name w:val="WW8Num132"/>
    <w:lvl w:ilvl="0">
      <w:start w:val="11"/>
      <w:numFmt w:val="decimal"/>
      <w:lvlText w:val="%1."/>
      <w:lvlJc w:val="left"/>
      <w:pPr>
        <w:tabs>
          <w:tab w:val="num" w:pos="0"/>
        </w:tabs>
        <w:ind w:left="284" w:hanging="284"/>
      </w:pPr>
      <w:rPr>
        <w:rFonts w:ascii="Arial" w:hAnsi="Arial"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40" w15:restartNumberingAfterBreak="0">
    <w:nsid w:val="62E37A9C"/>
    <w:multiLevelType w:val="multilevel"/>
    <w:tmpl w:val="8CAE5954"/>
    <w:lvl w:ilvl="0">
      <w:start w:val="20"/>
      <w:numFmt w:val="ordinal"/>
      <w:lvlText w:val="%1"/>
      <w:lvlJc w:val="left"/>
      <w:pPr>
        <w:tabs>
          <w:tab w:val="num" w:pos="0"/>
        </w:tabs>
        <w:ind w:left="284" w:hanging="284"/>
      </w:pPr>
      <w:rPr>
        <w:rFonts w:ascii="Arial" w:hAnsi="Arial"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41" w15:restartNumberingAfterBreak="0">
    <w:nsid w:val="63FB5AF2"/>
    <w:multiLevelType w:val="hybridMultilevel"/>
    <w:tmpl w:val="F68E33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37006579">
    <w:abstractNumId w:val="18"/>
  </w:num>
  <w:num w:numId="2" w16cid:durableId="628559021">
    <w:abstractNumId w:val="1"/>
  </w:num>
  <w:num w:numId="3" w16cid:durableId="652563452">
    <w:abstractNumId w:val="3"/>
  </w:num>
  <w:num w:numId="4" w16cid:durableId="961689128">
    <w:abstractNumId w:val="4"/>
  </w:num>
  <w:num w:numId="5" w16cid:durableId="1663042372">
    <w:abstractNumId w:val="5"/>
  </w:num>
  <w:num w:numId="6" w16cid:durableId="2102529391">
    <w:abstractNumId w:val="6"/>
  </w:num>
  <w:num w:numId="7" w16cid:durableId="1201355368">
    <w:abstractNumId w:val="7"/>
  </w:num>
  <w:num w:numId="8" w16cid:durableId="206259945">
    <w:abstractNumId w:val="8"/>
  </w:num>
  <w:num w:numId="9" w16cid:durableId="1949585793">
    <w:abstractNumId w:val="9"/>
  </w:num>
  <w:num w:numId="10" w16cid:durableId="2146963100">
    <w:abstractNumId w:val="10"/>
  </w:num>
  <w:num w:numId="11" w16cid:durableId="1468931912">
    <w:abstractNumId w:val="11"/>
  </w:num>
  <w:num w:numId="12" w16cid:durableId="794904538">
    <w:abstractNumId w:val="13"/>
  </w:num>
  <w:num w:numId="13" w16cid:durableId="46103793">
    <w:abstractNumId w:val="14"/>
  </w:num>
  <w:num w:numId="14" w16cid:durableId="88893690">
    <w:abstractNumId w:val="39"/>
  </w:num>
  <w:num w:numId="15" w16cid:durableId="1058431882">
    <w:abstractNumId w:val="22"/>
  </w:num>
  <w:num w:numId="16" w16cid:durableId="150291358">
    <w:abstractNumId w:val="25"/>
  </w:num>
  <w:num w:numId="17" w16cid:durableId="1584610052">
    <w:abstractNumId w:val="40"/>
  </w:num>
  <w:num w:numId="18" w16cid:durableId="312221019">
    <w:abstractNumId w:val="20"/>
  </w:num>
  <w:num w:numId="19" w16cid:durableId="14463902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39243446">
    <w:abstractNumId w:val="27"/>
  </w:num>
  <w:num w:numId="21" w16cid:durableId="46030052">
    <w:abstractNumId w:val="17"/>
  </w:num>
  <w:num w:numId="22" w16cid:durableId="1757096996">
    <w:abstractNumId w:val="29"/>
  </w:num>
  <w:num w:numId="23" w16cid:durableId="328363333">
    <w:abstractNumId w:val="37"/>
  </w:num>
  <w:num w:numId="24" w16cid:durableId="946693151">
    <w:abstractNumId w:val="26"/>
  </w:num>
  <w:num w:numId="25" w16cid:durableId="1531456486">
    <w:abstractNumId w:val="41"/>
  </w:num>
  <w:num w:numId="26" w16cid:durableId="448471899">
    <w:abstractNumId w:val="32"/>
  </w:num>
  <w:num w:numId="27" w16cid:durableId="2113814615">
    <w:abstractNumId w:val="21"/>
  </w:num>
  <w:num w:numId="28" w16cid:durableId="315425153">
    <w:abstractNumId w:val="19"/>
    <w:lvlOverride w:ilvl="0">
      <w:lvl w:ilvl="0">
        <w:start w:val="1"/>
        <w:numFmt w:val="decimal"/>
        <w:lvlText w:val="%1."/>
        <w:lvlJc w:val="left"/>
        <w:pPr>
          <w:ind w:left="360" w:hanging="360"/>
        </w:pPr>
        <w:rPr>
          <w:rFonts w:ascii="Arial" w:hAnsi="Arial" w:cs="Arial" w:hint="default"/>
          <w:b w:val="0"/>
          <w:bCs w:val="0"/>
          <w:i w:val="0"/>
          <w:iCs/>
        </w:rPr>
      </w:lvl>
    </w:lvlOverride>
  </w:num>
  <w:num w:numId="29" w16cid:durableId="477500918">
    <w:abstractNumId w:val="19"/>
  </w:num>
  <w:num w:numId="30" w16cid:durableId="1518151641">
    <w:abstractNumId w:val="31"/>
  </w:num>
  <w:num w:numId="31" w16cid:durableId="1461605429">
    <w:abstractNumId w:val="30"/>
  </w:num>
  <w:num w:numId="32" w16cid:durableId="1328364580">
    <w:abstractNumId w:val="33"/>
  </w:num>
  <w:num w:numId="33" w16cid:durableId="1851023671">
    <w:abstractNumId w:val="24"/>
  </w:num>
  <w:num w:numId="34" w16cid:durableId="498352719">
    <w:abstractNumId w:val="28"/>
  </w:num>
  <w:num w:numId="35" w16cid:durableId="2142917411">
    <w:abstractNumId w:val="38"/>
  </w:num>
  <w:num w:numId="36" w16cid:durableId="117757751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63915597">
    <w:abstractNumId w:val="23"/>
  </w:num>
  <w:num w:numId="38" w16cid:durableId="850025654">
    <w:abstractNumId w:val="3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A31"/>
    <w:rsid w:val="00002C25"/>
    <w:rsid w:val="00004B02"/>
    <w:rsid w:val="0000602F"/>
    <w:rsid w:val="0002134F"/>
    <w:rsid w:val="0002281F"/>
    <w:rsid w:val="00024CFB"/>
    <w:rsid w:val="000436A2"/>
    <w:rsid w:val="00045F72"/>
    <w:rsid w:val="000502CF"/>
    <w:rsid w:val="00053C1B"/>
    <w:rsid w:val="000666A2"/>
    <w:rsid w:val="00077EC5"/>
    <w:rsid w:val="00080844"/>
    <w:rsid w:val="00085EE2"/>
    <w:rsid w:val="000877F3"/>
    <w:rsid w:val="00093228"/>
    <w:rsid w:val="000967A4"/>
    <w:rsid w:val="000A4205"/>
    <w:rsid w:val="000A51A0"/>
    <w:rsid w:val="000B4414"/>
    <w:rsid w:val="000B6AC5"/>
    <w:rsid w:val="000C0AF8"/>
    <w:rsid w:val="000F1F6E"/>
    <w:rsid w:val="001029D6"/>
    <w:rsid w:val="00103B13"/>
    <w:rsid w:val="001117E9"/>
    <w:rsid w:val="001161AC"/>
    <w:rsid w:val="00124A31"/>
    <w:rsid w:val="0012523A"/>
    <w:rsid w:val="001347E0"/>
    <w:rsid w:val="00160E33"/>
    <w:rsid w:val="00176C1B"/>
    <w:rsid w:val="00177BB5"/>
    <w:rsid w:val="00192711"/>
    <w:rsid w:val="001940F1"/>
    <w:rsid w:val="0019466E"/>
    <w:rsid w:val="001A0917"/>
    <w:rsid w:val="001A48DC"/>
    <w:rsid w:val="001D45A3"/>
    <w:rsid w:val="001E5040"/>
    <w:rsid w:val="001E5E8B"/>
    <w:rsid w:val="00201177"/>
    <w:rsid w:val="0020582F"/>
    <w:rsid w:val="00215755"/>
    <w:rsid w:val="00221890"/>
    <w:rsid w:val="002313A3"/>
    <w:rsid w:val="00233A70"/>
    <w:rsid w:val="00244AD0"/>
    <w:rsid w:val="00244D78"/>
    <w:rsid w:val="00267505"/>
    <w:rsid w:val="00275B34"/>
    <w:rsid w:val="00276C49"/>
    <w:rsid w:val="00277D3E"/>
    <w:rsid w:val="002876FD"/>
    <w:rsid w:val="002A25F7"/>
    <w:rsid w:val="002B5917"/>
    <w:rsid w:val="002C4B1D"/>
    <w:rsid w:val="002C693C"/>
    <w:rsid w:val="002C6F44"/>
    <w:rsid w:val="002D0036"/>
    <w:rsid w:val="002D2746"/>
    <w:rsid w:val="002E0A55"/>
    <w:rsid w:val="002F3341"/>
    <w:rsid w:val="00320F39"/>
    <w:rsid w:val="0033630A"/>
    <w:rsid w:val="00337A68"/>
    <w:rsid w:val="00337F04"/>
    <w:rsid w:val="003408A9"/>
    <w:rsid w:val="0034720C"/>
    <w:rsid w:val="00350CA2"/>
    <w:rsid w:val="00355864"/>
    <w:rsid w:val="00377213"/>
    <w:rsid w:val="003C04C7"/>
    <w:rsid w:val="003D1C55"/>
    <w:rsid w:val="003D2C56"/>
    <w:rsid w:val="003D4338"/>
    <w:rsid w:val="003D48A3"/>
    <w:rsid w:val="003F3356"/>
    <w:rsid w:val="003F6A91"/>
    <w:rsid w:val="00406028"/>
    <w:rsid w:val="00406E87"/>
    <w:rsid w:val="00411C17"/>
    <w:rsid w:val="004178BC"/>
    <w:rsid w:val="00422B3A"/>
    <w:rsid w:val="00423FFE"/>
    <w:rsid w:val="004324EB"/>
    <w:rsid w:val="0043429F"/>
    <w:rsid w:val="004373FC"/>
    <w:rsid w:val="004504B3"/>
    <w:rsid w:val="0045359F"/>
    <w:rsid w:val="00466528"/>
    <w:rsid w:val="00474FF4"/>
    <w:rsid w:val="00493C22"/>
    <w:rsid w:val="004A30FB"/>
    <w:rsid w:val="004B0A25"/>
    <w:rsid w:val="004B4551"/>
    <w:rsid w:val="004C1836"/>
    <w:rsid w:val="004D6BFD"/>
    <w:rsid w:val="004D7524"/>
    <w:rsid w:val="004E600B"/>
    <w:rsid w:val="004F6578"/>
    <w:rsid w:val="00500577"/>
    <w:rsid w:val="00510F35"/>
    <w:rsid w:val="00530B00"/>
    <w:rsid w:val="00533E52"/>
    <w:rsid w:val="005400F0"/>
    <w:rsid w:val="005433DD"/>
    <w:rsid w:val="005732D4"/>
    <w:rsid w:val="00576FFB"/>
    <w:rsid w:val="00582EE3"/>
    <w:rsid w:val="005832AC"/>
    <w:rsid w:val="00586674"/>
    <w:rsid w:val="00591D0D"/>
    <w:rsid w:val="005A0918"/>
    <w:rsid w:val="005A325C"/>
    <w:rsid w:val="005B23AC"/>
    <w:rsid w:val="005B545D"/>
    <w:rsid w:val="005B66C2"/>
    <w:rsid w:val="005C4D88"/>
    <w:rsid w:val="005C7DBD"/>
    <w:rsid w:val="005E0E65"/>
    <w:rsid w:val="005E0FB5"/>
    <w:rsid w:val="005E41D7"/>
    <w:rsid w:val="005E4A83"/>
    <w:rsid w:val="005F50B1"/>
    <w:rsid w:val="005F5D2D"/>
    <w:rsid w:val="005F6BC7"/>
    <w:rsid w:val="00610CDA"/>
    <w:rsid w:val="00614FC4"/>
    <w:rsid w:val="0061708B"/>
    <w:rsid w:val="0062790C"/>
    <w:rsid w:val="00644843"/>
    <w:rsid w:val="00665FAE"/>
    <w:rsid w:val="00675FBA"/>
    <w:rsid w:val="00677C3B"/>
    <w:rsid w:val="00686972"/>
    <w:rsid w:val="00693F64"/>
    <w:rsid w:val="0069741F"/>
    <w:rsid w:val="006B1D5C"/>
    <w:rsid w:val="006B2A98"/>
    <w:rsid w:val="006B3207"/>
    <w:rsid w:val="006B7A74"/>
    <w:rsid w:val="006C7848"/>
    <w:rsid w:val="006D5F87"/>
    <w:rsid w:val="006D656A"/>
    <w:rsid w:val="006E50ED"/>
    <w:rsid w:val="006F06BA"/>
    <w:rsid w:val="007022AE"/>
    <w:rsid w:val="00711793"/>
    <w:rsid w:val="007237B4"/>
    <w:rsid w:val="0073499C"/>
    <w:rsid w:val="00746744"/>
    <w:rsid w:val="0075650D"/>
    <w:rsid w:val="00767EA2"/>
    <w:rsid w:val="007722D4"/>
    <w:rsid w:val="00773710"/>
    <w:rsid w:val="007779C9"/>
    <w:rsid w:val="007879C1"/>
    <w:rsid w:val="00790ADC"/>
    <w:rsid w:val="007A2898"/>
    <w:rsid w:val="007A45E6"/>
    <w:rsid w:val="007A5F21"/>
    <w:rsid w:val="007B147E"/>
    <w:rsid w:val="007C3D32"/>
    <w:rsid w:val="007C5683"/>
    <w:rsid w:val="007C5837"/>
    <w:rsid w:val="007D0FA2"/>
    <w:rsid w:val="007D29A8"/>
    <w:rsid w:val="007E54FF"/>
    <w:rsid w:val="007E623E"/>
    <w:rsid w:val="007F0244"/>
    <w:rsid w:val="007F2E14"/>
    <w:rsid w:val="00805AEA"/>
    <w:rsid w:val="00812354"/>
    <w:rsid w:val="00812A53"/>
    <w:rsid w:val="00824381"/>
    <w:rsid w:val="00863BFB"/>
    <w:rsid w:val="008756F3"/>
    <w:rsid w:val="00885780"/>
    <w:rsid w:val="00887DA4"/>
    <w:rsid w:val="008B1797"/>
    <w:rsid w:val="008B20A0"/>
    <w:rsid w:val="008F712E"/>
    <w:rsid w:val="009023EC"/>
    <w:rsid w:val="00902B9A"/>
    <w:rsid w:val="009111F6"/>
    <w:rsid w:val="00915721"/>
    <w:rsid w:val="00924DBE"/>
    <w:rsid w:val="00925E51"/>
    <w:rsid w:val="009363E9"/>
    <w:rsid w:val="009769D9"/>
    <w:rsid w:val="0099492F"/>
    <w:rsid w:val="00994AC6"/>
    <w:rsid w:val="009A5936"/>
    <w:rsid w:val="009B0A57"/>
    <w:rsid w:val="009E261A"/>
    <w:rsid w:val="009F64FB"/>
    <w:rsid w:val="00A03BF4"/>
    <w:rsid w:val="00A11F2F"/>
    <w:rsid w:val="00A120AD"/>
    <w:rsid w:val="00A1361C"/>
    <w:rsid w:val="00A32313"/>
    <w:rsid w:val="00A36F11"/>
    <w:rsid w:val="00A4508B"/>
    <w:rsid w:val="00A52C0D"/>
    <w:rsid w:val="00A53D10"/>
    <w:rsid w:val="00A73CD8"/>
    <w:rsid w:val="00A74CA2"/>
    <w:rsid w:val="00A81B05"/>
    <w:rsid w:val="00A924EE"/>
    <w:rsid w:val="00A97EC0"/>
    <w:rsid w:val="00AA720D"/>
    <w:rsid w:val="00AC1FF4"/>
    <w:rsid w:val="00AC4CEC"/>
    <w:rsid w:val="00AE1B5F"/>
    <w:rsid w:val="00AE1DBC"/>
    <w:rsid w:val="00AE2EC6"/>
    <w:rsid w:val="00AE5CE7"/>
    <w:rsid w:val="00AF3F37"/>
    <w:rsid w:val="00AF4EF8"/>
    <w:rsid w:val="00B01281"/>
    <w:rsid w:val="00B0745A"/>
    <w:rsid w:val="00B2153D"/>
    <w:rsid w:val="00B349E7"/>
    <w:rsid w:val="00B35DA0"/>
    <w:rsid w:val="00B43C2C"/>
    <w:rsid w:val="00B54536"/>
    <w:rsid w:val="00B545E1"/>
    <w:rsid w:val="00B57647"/>
    <w:rsid w:val="00B63F9F"/>
    <w:rsid w:val="00B7030F"/>
    <w:rsid w:val="00B71E9C"/>
    <w:rsid w:val="00B93731"/>
    <w:rsid w:val="00B94EBE"/>
    <w:rsid w:val="00BB1C53"/>
    <w:rsid w:val="00BB2EF7"/>
    <w:rsid w:val="00BB7D18"/>
    <w:rsid w:val="00BC36F9"/>
    <w:rsid w:val="00BD4389"/>
    <w:rsid w:val="00BD467C"/>
    <w:rsid w:val="00BF1B69"/>
    <w:rsid w:val="00BF2F58"/>
    <w:rsid w:val="00BF75B6"/>
    <w:rsid w:val="00C04260"/>
    <w:rsid w:val="00C04AE6"/>
    <w:rsid w:val="00C1335B"/>
    <w:rsid w:val="00C14BFB"/>
    <w:rsid w:val="00C16954"/>
    <w:rsid w:val="00C21527"/>
    <w:rsid w:val="00C240FD"/>
    <w:rsid w:val="00C349B3"/>
    <w:rsid w:val="00C36C62"/>
    <w:rsid w:val="00C5089C"/>
    <w:rsid w:val="00C577FC"/>
    <w:rsid w:val="00C61948"/>
    <w:rsid w:val="00C6457A"/>
    <w:rsid w:val="00C816CD"/>
    <w:rsid w:val="00C81855"/>
    <w:rsid w:val="00C91FC6"/>
    <w:rsid w:val="00CC29BF"/>
    <w:rsid w:val="00CC30CF"/>
    <w:rsid w:val="00CC3B5D"/>
    <w:rsid w:val="00CC403E"/>
    <w:rsid w:val="00CD160C"/>
    <w:rsid w:val="00CE03BB"/>
    <w:rsid w:val="00CE299A"/>
    <w:rsid w:val="00CE6567"/>
    <w:rsid w:val="00CE78D8"/>
    <w:rsid w:val="00CF02E9"/>
    <w:rsid w:val="00D0094A"/>
    <w:rsid w:val="00D124EE"/>
    <w:rsid w:val="00D1411D"/>
    <w:rsid w:val="00D27CBC"/>
    <w:rsid w:val="00D35B8C"/>
    <w:rsid w:val="00D35F43"/>
    <w:rsid w:val="00D51E9B"/>
    <w:rsid w:val="00D5316B"/>
    <w:rsid w:val="00D60579"/>
    <w:rsid w:val="00D67F89"/>
    <w:rsid w:val="00D8465B"/>
    <w:rsid w:val="00D871B6"/>
    <w:rsid w:val="00D91279"/>
    <w:rsid w:val="00DA6B7B"/>
    <w:rsid w:val="00DC35AB"/>
    <w:rsid w:val="00DC5BE9"/>
    <w:rsid w:val="00DD63EC"/>
    <w:rsid w:val="00DE768D"/>
    <w:rsid w:val="00DF56D5"/>
    <w:rsid w:val="00DF75AE"/>
    <w:rsid w:val="00E00F67"/>
    <w:rsid w:val="00E100D2"/>
    <w:rsid w:val="00E144BB"/>
    <w:rsid w:val="00E14701"/>
    <w:rsid w:val="00E31BC5"/>
    <w:rsid w:val="00E34522"/>
    <w:rsid w:val="00E34FCD"/>
    <w:rsid w:val="00E3539B"/>
    <w:rsid w:val="00E378E2"/>
    <w:rsid w:val="00E60A8B"/>
    <w:rsid w:val="00E651FC"/>
    <w:rsid w:val="00E97EF6"/>
    <w:rsid w:val="00EE3ADC"/>
    <w:rsid w:val="00EF55F2"/>
    <w:rsid w:val="00F039A4"/>
    <w:rsid w:val="00F12E4E"/>
    <w:rsid w:val="00F13203"/>
    <w:rsid w:val="00F16958"/>
    <w:rsid w:val="00F27174"/>
    <w:rsid w:val="00F37A0D"/>
    <w:rsid w:val="00F41CE3"/>
    <w:rsid w:val="00F41EE0"/>
    <w:rsid w:val="00F50E3E"/>
    <w:rsid w:val="00F51337"/>
    <w:rsid w:val="00F61C79"/>
    <w:rsid w:val="00F6430D"/>
    <w:rsid w:val="00F72AA8"/>
    <w:rsid w:val="00F75B17"/>
    <w:rsid w:val="00F77CD8"/>
    <w:rsid w:val="00F85E3A"/>
    <w:rsid w:val="00F86789"/>
    <w:rsid w:val="00FC4989"/>
    <w:rsid w:val="00FC67C6"/>
    <w:rsid w:val="00FC6B42"/>
    <w:rsid w:val="00FD10F6"/>
    <w:rsid w:val="00FD553F"/>
    <w:rsid w:val="00FE22B5"/>
    <w:rsid w:val="00FE6DB7"/>
    <w:rsid w:val="00FF693D"/>
    <w:rsid w:val="00FF6C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F14AC8"/>
  <w15:docId w15:val="{F2E2FAE7-773B-4062-881E-4CD6D5568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o Sans Pro" w:eastAsia="Calibri" w:hAnsi="Neo Sans Pro"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E68"/>
    <w:pPr>
      <w:spacing w:after="120" w:line="276" w:lineRule="auto"/>
      <w:jc w:val="both"/>
    </w:pPr>
    <w:rPr>
      <w:rFonts w:ascii="Arial" w:hAnsi="Arial"/>
      <w:szCs w:val="22"/>
      <w:lang w:eastAsia="en-US"/>
    </w:rPr>
  </w:style>
  <w:style w:type="paragraph" w:styleId="Nagwek1">
    <w:name w:val="heading 1"/>
    <w:basedOn w:val="Normalny"/>
    <w:next w:val="Normalny"/>
    <w:link w:val="Nagwek1Znak"/>
    <w:qFormat/>
    <w:rsid w:val="00A20568"/>
    <w:pPr>
      <w:keepNext/>
      <w:spacing w:after="0" w:line="240" w:lineRule="auto"/>
      <w:jc w:val="center"/>
      <w:outlineLvl w:val="0"/>
    </w:pPr>
    <w:rPr>
      <w:rFonts w:ascii="Times New Roman" w:eastAsia="Times New Roman" w:hAnsi="Times New Roman"/>
      <w:b/>
      <w:sz w:val="32"/>
      <w:szCs w:val="20"/>
      <w:lang w:eastAsia="pl-PL"/>
    </w:rPr>
  </w:style>
  <w:style w:type="paragraph" w:styleId="Nagwek2">
    <w:name w:val="heading 2"/>
    <w:basedOn w:val="Normalny"/>
    <w:next w:val="Normalny"/>
    <w:link w:val="Nagwek2Znak"/>
    <w:qFormat/>
    <w:rsid w:val="00A20568"/>
    <w:pPr>
      <w:keepNext/>
      <w:spacing w:after="0" w:line="240" w:lineRule="auto"/>
      <w:jc w:val="center"/>
      <w:outlineLvl w:val="1"/>
    </w:pPr>
    <w:rPr>
      <w:rFonts w:ascii="Times New Roman" w:eastAsia="Times New Roman" w:hAnsi="Times New Roman"/>
      <w:b/>
      <w:sz w:val="28"/>
      <w:szCs w:val="20"/>
      <w:u w:val="single"/>
      <w:lang w:eastAsia="pl-PL"/>
    </w:rPr>
  </w:style>
  <w:style w:type="paragraph" w:styleId="Nagwek3">
    <w:name w:val="heading 3"/>
    <w:basedOn w:val="Normalny"/>
    <w:next w:val="Normalny"/>
    <w:qFormat/>
    <w:rsid w:val="002876EF"/>
    <w:pPr>
      <w:keepNext/>
      <w:spacing w:before="240" w:after="60"/>
      <w:outlineLvl w:val="2"/>
    </w:pPr>
    <w:rPr>
      <w:rFonts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link w:val="Tekstdymka"/>
    <w:uiPriority w:val="99"/>
    <w:semiHidden/>
    <w:qFormat/>
    <w:rsid w:val="00D25E8B"/>
    <w:rPr>
      <w:rFonts w:ascii="Tahoma" w:hAnsi="Tahoma" w:cs="Tahoma"/>
      <w:sz w:val="16"/>
      <w:szCs w:val="16"/>
    </w:rPr>
  </w:style>
  <w:style w:type="character" w:customStyle="1" w:styleId="NagwekZnak">
    <w:name w:val="Nagłówek Znak"/>
    <w:basedOn w:val="Domylnaczcionkaakapitu"/>
    <w:link w:val="Nagwek"/>
    <w:uiPriority w:val="99"/>
    <w:qFormat/>
    <w:rsid w:val="00757F09"/>
  </w:style>
  <w:style w:type="character" w:customStyle="1" w:styleId="StopkaZnak">
    <w:name w:val="Stopka Znak"/>
    <w:basedOn w:val="Domylnaczcionkaakapitu"/>
    <w:link w:val="Stopka"/>
    <w:uiPriority w:val="99"/>
    <w:qFormat/>
    <w:rsid w:val="00757F09"/>
  </w:style>
  <w:style w:type="character" w:customStyle="1" w:styleId="Nagwek1Znak">
    <w:name w:val="Nagłówek 1 Znak"/>
    <w:link w:val="Nagwek1"/>
    <w:qFormat/>
    <w:rsid w:val="00A20568"/>
    <w:rPr>
      <w:b/>
      <w:sz w:val="32"/>
      <w:lang w:val="pl-PL" w:eastAsia="pl-PL" w:bidi="ar-SA"/>
    </w:rPr>
  </w:style>
  <w:style w:type="character" w:customStyle="1" w:styleId="Nagwek2Znak">
    <w:name w:val="Nagłówek 2 Znak"/>
    <w:link w:val="Nagwek2"/>
    <w:qFormat/>
    <w:rsid w:val="00A20568"/>
    <w:rPr>
      <w:b/>
      <w:sz w:val="28"/>
      <w:u w:val="single"/>
      <w:lang w:val="pl-PL" w:eastAsia="pl-PL" w:bidi="ar-SA"/>
    </w:rPr>
  </w:style>
  <w:style w:type="character" w:customStyle="1" w:styleId="czeinternetowe">
    <w:name w:val="Łącze internetowe"/>
    <w:uiPriority w:val="99"/>
    <w:unhideWhenUsed/>
    <w:rsid w:val="002273FC"/>
    <w:rPr>
      <w:color w:val="0000FF"/>
      <w:u w:val="single"/>
    </w:rPr>
  </w:style>
  <w:style w:type="character" w:customStyle="1" w:styleId="st">
    <w:name w:val="st"/>
    <w:qFormat/>
    <w:rsid w:val="00B35D0F"/>
  </w:style>
  <w:style w:type="character" w:styleId="Pogrubienie">
    <w:name w:val="Strong"/>
    <w:uiPriority w:val="22"/>
    <w:qFormat/>
    <w:rsid w:val="00E639F1"/>
    <w:rPr>
      <w:b/>
      <w:bCs/>
    </w:rPr>
  </w:style>
  <w:style w:type="character" w:customStyle="1" w:styleId="lrzxr">
    <w:name w:val="lrzxr"/>
    <w:qFormat/>
    <w:rsid w:val="000D72BC"/>
  </w:style>
  <w:style w:type="character" w:customStyle="1" w:styleId="Wyrnienie">
    <w:name w:val="Wyróżnienie"/>
    <w:uiPriority w:val="20"/>
    <w:qFormat/>
    <w:rsid w:val="000D72BC"/>
    <w:rPr>
      <w:i/>
      <w:iCs/>
    </w:rPr>
  </w:style>
  <w:style w:type="character" w:customStyle="1" w:styleId="AkapitzlistZnak">
    <w:name w:val="Akapit z listą Znak"/>
    <w:aliases w:val="Preambuła Znak,Numerowanie Znak,Akapit z listą BS Znak,L1 Znak,Akapit z listą5 Znak,Bulleted list Znak,Odstavec Znak,Podsis rysunku Znak,T_SZ_List Paragraph Znak,sw tekst Znak,CW_Lista Znak"/>
    <w:link w:val="Akapitzlist"/>
    <w:uiPriority w:val="99"/>
    <w:qFormat/>
    <w:locked/>
    <w:rsid w:val="003C5C79"/>
    <w:rPr>
      <w:rFonts w:ascii="Times New Roman" w:eastAsia="Times New Roman" w:hAnsi="Times New Roman"/>
      <w:kern w:val="2"/>
      <w:szCs w:val="24"/>
    </w:rPr>
  </w:style>
  <w:style w:type="paragraph" w:styleId="Nagwek">
    <w:name w:val="header"/>
    <w:basedOn w:val="Normalny"/>
    <w:next w:val="Tekstpodstawowy"/>
    <w:link w:val="NagwekZnak"/>
    <w:uiPriority w:val="99"/>
    <w:unhideWhenUsed/>
    <w:rsid w:val="00757F09"/>
    <w:pPr>
      <w:tabs>
        <w:tab w:val="center" w:pos="4536"/>
        <w:tab w:val="right" w:pos="9072"/>
      </w:tabs>
      <w:spacing w:after="0" w:line="240" w:lineRule="auto"/>
    </w:pPr>
  </w:style>
  <w:style w:type="paragraph" w:styleId="Tekstpodstawowy">
    <w:name w:val="Body Text"/>
    <w:basedOn w:val="Normalny"/>
    <w:rsid w:val="00426085"/>
    <w:pPr>
      <w:spacing w:after="0" w:line="240" w:lineRule="auto"/>
    </w:pPr>
    <w:rPr>
      <w:rFonts w:ascii="Times New Roman" w:eastAsia="Times New Roman" w:hAnsi="Times New Roman"/>
      <w:b/>
      <w:bCs/>
      <w:szCs w:val="24"/>
      <w:lang w:eastAsia="pl-PL"/>
    </w:rPr>
  </w:style>
  <w:style w:type="paragraph" w:styleId="Lista">
    <w:name w:val="List"/>
    <w:basedOn w:val="Tekstpodstawowy"/>
    <w:rsid w:val="00A81B05"/>
    <w:rPr>
      <w:rFonts w:cs="Arial"/>
    </w:rPr>
  </w:style>
  <w:style w:type="paragraph" w:styleId="Legenda">
    <w:name w:val="caption"/>
    <w:basedOn w:val="Normalny"/>
    <w:qFormat/>
    <w:rsid w:val="00A81B05"/>
    <w:pPr>
      <w:suppressLineNumbers/>
      <w:spacing w:before="120"/>
    </w:pPr>
    <w:rPr>
      <w:rFonts w:cs="Arial"/>
      <w:i/>
      <w:iCs/>
      <w:sz w:val="24"/>
      <w:szCs w:val="24"/>
    </w:rPr>
  </w:style>
  <w:style w:type="paragraph" w:customStyle="1" w:styleId="Indeks">
    <w:name w:val="Indeks"/>
    <w:basedOn w:val="Normalny"/>
    <w:qFormat/>
    <w:rsid w:val="00A81B05"/>
    <w:pPr>
      <w:suppressLineNumbers/>
    </w:pPr>
    <w:rPr>
      <w:rFonts w:cs="Arial"/>
    </w:rPr>
  </w:style>
  <w:style w:type="paragraph" w:styleId="Tekstdymka">
    <w:name w:val="Balloon Text"/>
    <w:basedOn w:val="Normalny"/>
    <w:link w:val="TekstdymkaZnak"/>
    <w:uiPriority w:val="99"/>
    <w:semiHidden/>
    <w:unhideWhenUsed/>
    <w:qFormat/>
    <w:rsid w:val="00D25E8B"/>
    <w:pPr>
      <w:spacing w:after="0" w:line="240" w:lineRule="auto"/>
    </w:pPr>
    <w:rPr>
      <w:rFonts w:ascii="Tahoma" w:hAnsi="Tahoma" w:cs="Tahoma"/>
      <w:sz w:val="16"/>
      <w:szCs w:val="16"/>
    </w:rPr>
  </w:style>
  <w:style w:type="paragraph" w:customStyle="1" w:styleId="Gwkaistopka">
    <w:name w:val="Główka i stopka"/>
    <w:basedOn w:val="Normalny"/>
    <w:qFormat/>
    <w:rsid w:val="00A81B05"/>
  </w:style>
  <w:style w:type="paragraph" w:styleId="Stopka">
    <w:name w:val="footer"/>
    <w:basedOn w:val="Normalny"/>
    <w:link w:val="StopkaZnak"/>
    <w:unhideWhenUsed/>
    <w:rsid w:val="00757F09"/>
    <w:pPr>
      <w:tabs>
        <w:tab w:val="center" w:pos="4536"/>
        <w:tab w:val="right" w:pos="9072"/>
      </w:tabs>
      <w:spacing w:after="0" w:line="240" w:lineRule="auto"/>
    </w:pPr>
  </w:style>
  <w:style w:type="paragraph" w:customStyle="1" w:styleId="Tekstpodstawowy21">
    <w:name w:val="Tekst podstawowy 21"/>
    <w:basedOn w:val="Normalny"/>
    <w:qFormat/>
    <w:rsid w:val="00F449AA"/>
    <w:pPr>
      <w:widowControl w:val="0"/>
      <w:spacing w:after="0" w:line="240" w:lineRule="auto"/>
    </w:pPr>
    <w:rPr>
      <w:rFonts w:ascii="Times New Roman" w:eastAsia="Times New Roman" w:hAnsi="Times New Roman"/>
      <w:kern w:val="2"/>
      <w:szCs w:val="20"/>
      <w:lang w:eastAsia="pl-PL"/>
    </w:rPr>
  </w:style>
  <w:style w:type="paragraph" w:styleId="Tekstpodstawowy3">
    <w:name w:val="Body Text 3"/>
    <w:basedOn w:val="Normalny"/>
    <w:qFormat/>
    <w:rsid w:val="00426085"/>
    <w:pPr>
      <w:spacing w:after="0" w:line="240" w:lineRule="auto"/>
    </w:pPr>
    <w:rPr>
      <w:rFonts w:ascii="Times New Roman" w:eastAsia="Times New Roman" w:hAnsi="Times New Roman"/>
      <w:szCs w:val="24"/>
      <w:lang w:eastAsia="pl-PL"/>
    </w:rPr>
  </w:style>
  <w:style w:type="paragraph" w:styleId="Tekstpodstawowywcity2">
    <w:name w:val="Body Text Indent 2"/>
    <w:basedOn w:val="Normalny"/>
    <w:qFormat/>
    <w:rsid w:val="00426085"/>
    <w:pPr>
      <w:spacing w:after="0" w:line="240" w:lineRule="auto"/>
      <w:ind w:left="360" w:hanging="360"/>
    </w:pPr>
    <w:rPr>
      <w:rFonts w:ascii="Times New Roman" w:eastAsia="Times New Roman" w:hAnsi="Times New Roman"/>
      <w:kern w:val="2"/>
      <w:szCs w:val="24"/>
      <w:lang w:eastAsia="pl-PL"/>
    </w:rPr>
  </w:style>
  <w:style w:type="paragraph" w:styleId="Akapitzlist">
    <w:name w:val="List Paragraph"/>
    <w:aliases w:val="Preambuła,Numerowanie,Akapit z listą BS,L1,Akapit z listą5,Bulleted list,Odstavec,Podsis rysunku,T_SZ_List Paragraph,sw tekst,CW_Lista"/>
    <w:basedOn w:val="Normalny"/>
    <w:link w:val="AkapitzlistZnak"/>
    <w:uiPriority w:val="99"/>
    <w:qFormat/>
    <w:rsid w:val="00426085"/>
    <w:pPr>
      <w:spacing w:after="0" w:line="240" w:lineRule="auto"/>
      <w:ind w:left="720"/>
      <w:contextualSpacing/>
    </w:pPr>
    <w:rPr>
      <w:rFonts w:ascii="Times New Roman" w:eastAsia="Times New Roman" w:hAnsi="Times New Roman"/>
      <w:kern w:val="2"/>
      <w:szCs w:val="24"/>
      <w:lang w:eastAsia="pl-PL"/>
    </w:rPr>
  </w:style>
  <w:style w:type="paragraph" w:styleId="Tekstpodstawowywcity3">
    <w:name w:val="Body Text Indent 3"/>
    <w:basedOn w:val="Normalny"/>
    <w:semiHidden/>
    <w:unhideWhenUsed/>
    <w:qFormat/>
    <w:rsid w:val="00426085"/>
    <w:pPr>
      <w:spacing w:line="240" w:lineRule="auto"/>
      <w:ind w:left="283"/>
    </w:pPr>
    <w:rPr>
      <w:rFonts w:ascii="Times New Roman" w:eastAsia="Times New Roman" w:hAnsi="Times New Roman"/>
      <w:kern w:val="2"/>
      <w:sz w:val="16"/>
      <w:szCs w:val="16"/>
      <w:lang w:eastAsia="pl-PL"/>
    </w:rPr>
  </w:style>
  <w:style w:type="paragraph" w:customStyle="1" w:styleId="Text1">
    <w:name w:val="Text 1"/>
    <w:basedOn w:val="Normalny"/>
    <w:qFormat/>
    <w:rsid w:val="00B35D0F"/>
    <w:pPr>
      <w:spacing w:before="120" w:line="240" w:lineRule="auto"/>
      <w:ind w:left="850"/>
    </w:pPr>
    <w:rPr>
      <w:rFonts w:ascii="Times New Roman" w:hAnsi="Times New Roman"/>
      <w:lang w:eastAsia="en-GB"/>
    </w:rPr>
  </w:style>
  <w:style w:type="paragraph" w:customStyle="1" w:styleId="NumPar1">
    <w:name w:val="NumPar 1"/>
    <w:basedOn w:val="Normalny"/>
    <w:next w:val="Text1"/>
    <w:qFormat/>
    <w:rsid w:val="00B35D0F"/>
    <w:pPr>
      <w:numPr>
        <w:numId w:val="1"/>
      </w:numPr>
      <w:spacing w:before="120" w:line="240" w:lineRule="auto"/>
    </w:pPr>
    <w:rPr>
      <w:rFonts w:ascii="Times New Roman" w:hAnsi="Times New Roman"/>
      <w:lang w:eastAsia="en-GB"/>
    </w:rPr>
  </w:style>
  <w:style w:type="paragraph" w:customStyle="1" w:styleId="NumPar2">
    <w:name w:val="NumPar 2"/>
    <w:basedOn w:val="Normalny"/>
    <w:next w:val="Text1"/>
    <w:qFormat/>
    <w:rsid w:val="00B35D0F"/>
    <w:pPr>
      <w:tabs>
        <w:tab w:val="num" w:pos="850"/>
      </w:tabs>
      <w:spacing w:before="120" w:line="240" w:lineRule="auto"/>
      <w:ind w:left="850" w:hanging="850"/>
    </w:pPr>
    <w:rPr>
      <w:rFonts w:ascii="Times New Roman" w:hAnsi="Times New Roman"/>
      <w:lang w:eastAsia="en-GB"/>
    </w:rPr>
  </w:style>
  <w:style w:type="paragraph" w:customStyle="1" w:styleId="NumPar3">
    <w:name w:val="NumPar 3"/>
    <w:basedOn w:val="Normalny"/>
    <w:next w:val="Text1"/>
    <w:qFormat/>
    <w:rsid w:val="00B35D0F"/>
    <w:pPr>
      <w:tabs>
        <w:tab w:val="num" w:pos="850"/>
      </w:tabs>
      <w:spacing w:before="120" w:line="240" w:lineRule="auto"/>
      <w:ind w:left="850" w:hanging="850"/>
    </w:pPr>
    <w:rPr>
      <w:rFonts w:ascii="Times New Roman" w:hAnsi="Times New Roman"/>
      <w:lang w:eastAsia="en-GB"/>
    </w:rPr>
  </w:style>
  <w:style w:type="paragraph" w:customStyle="1" w:styleId="NumPar4">
    <w:name w:val="NumPar 4"/>
    <w:basedOn w:val="Normalny"/>
    <w:next w:val="Text1"/>
    <w:qFormat/>
    <w:rsid w:val="00B35D0F"/>
    <w:pPr>
      <w:tabs>
        <w:tab w:val="num" w:pos="850"/>
      </w:tabs>
      <w:spacing w:before="120" w:line="240" w:lineRule="auto"/>
      <w:ind w:left="850" w:hanging="850"/>
    </w:pPr>
    <w:rPr>
      <w:rFonts w:ascii="Times New Roman" w:hAnsi="Times New Roman"/>
      <w:lang w:eastAsia="en-GB"/>
    </w:rPr>
  </w:style>
  <w:style w:type="paragraph" w:styleId="NormalnyWeb">
    <w:name w:val="Normal (Web)"/>
    <w:basedOn w:val="Normalny"/>
    <w:uiPriority w:val="99"/>
    <w:unhideWhenUsed/>
    <w:qFormat/>
    <w:rsid w:val="00E639F1"/>
    <w:pPr>
      <w:spacing w:beforeAutospacing="1" w:afterAutospacing="1" w:line="240" w:lineRule="auto"/>
      <w:jc w:val="left"/>
    </w:pPr>
    <w:rPr>
      <w:rFonts w:ascii="Times New Roman" w:eastAsia="Times New Roman" w:hAnsi="Times New Roman"/>
      <w:sz w:val="24"/>
      <w:szCs w:val="24"/>
      <w:lang w:eastAsia="pl-PL"/>
    </w:rPr>
  </w:style>
  <w:style w:type="paragraph" w:customStyle="1" w:styleId="Zawartoramki">
    <w:name w:val="Zawartość ramki"/>
    <w:basedOn w:val="Normalny"/>
    <w:qFormat/>
    <w:rsid w:val="00A81B05"/>
  </w:style>
  <w:style w:type="paragraph" w:customStyle="1" w:styleId="Zawartotabeli">
    <w:name w:val="Zawartość tabeli"/>
    <w:basedOn w:val="Normalny"/>
    <w:qFormat/>
    <w:rsid w:val="00A81B05"/>
    <w:pPr>
      <w:widowControl w:val="0"/>
      <w:suppressLineNumbers/>
    </w:pPr>
  </w:style>
  <w:style w:type="paragraph" w:customStyle="1" w:styleId="Nagwektabeli">
    <w:name w:val="Nagłówek tabeli"/>
    <w:basedOn w:val="Zawartotabeli"/>
    <w:qFormat/>
    <w:rsid w:val="00A81B05"/>
    <w:pPr>
      <w:jc w:val="center"/>
    </w:pPr>
    <w:rPr>
      <w:b/>
      <w:bCs/>
    </w:rPr>
  </w:style>
  <w:style w:type="table" w:styleId="Tabela-Siatka">
    <w:name w:val="Table Grid"/>
    <w:basedOn w:val="Standardowy"/>
    <w:uiPriority w:val="39"/>
    <w:rsid w:val="00CE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4B4551"/>
    <w:rPr>
      <w:color w:val="0000FF"/>
      <w:u w:val="single"/>
    </w:rPr>
  </w:style>
  <w:style w:type="character" w:styleId="Uwydatnienie">
    <w:name w:val="Emphasis"/>
    <w:qFormat/>
    <w:rsid w:val="004B4551"/>
    <w:rPr>
      <w:i/>
      <w:iCs/>
    </w:rPr>
  </w:style>
  <w:style w:type="character" w:customStyle="1" w:styleId="Domylnaczcionkaakapitu1">
    <w:name w:val="Domyślna czcionka akapitu1"/>
    <w:rsid w:val="004B4551"/>
  </w:style>
  <w:style w:type="character" w:customStyle="1" w:styleId="Uwydatnienie1">
    <w:name w:val="Uwydatnienie1"/>
    <w:rsid w:val="004B4551"/>
    <w:rPr>
      <w:i/>
      <w:iCs/>
    </w:rPr>
  </w:style>
  <w:style w:type="character" w:customStyle="1" w:styleId="Pogrubienie1">
    <w:name w:val="Pogrubienie1"/>
    <w:rsid w:val="004B4551"/>
    <w:rPr>
      <w:b/>
      <w:bCs/>
    </w:rPr>
  </w:style>
  <w:style w:type="character" w:customStyle="1" w:styleId="Domylnaczcionkaakapitu2">
    <w:name w:val="Domyślna czcionka akapitu2"/>
    <w:rsid w:val="004B4551"/>
  </w:style>
  <w:style w:type="paragraph" w:customStyle="1" w:styleId="Akapitzlist1">
    <w:name w:val="Akapit z listą1"/>
    <w:basedOn w:val="Normalny"/>
    <w:rsid w:val="004B4551"/>
    <w:pPr>
      <w:spacing w:after="160" w:line="252" w:lineRule="auto"/>
      <w:ind w:left="720"/>
      <w:contextualSpacing/>
    </w:pPr>
    <w:rPr>
      <w:rFonts w:ascii="Calibri" w:eastAsia="Times New Roman" w:hAnsi="Calibri" w:cs="Calibri"/>
      <w:sz w:val="22"/>
      <w:lang w:eastAsia="zh-CN"/>
    </w:rPr>
  </w:style>
  <w:style w:type="paragraph" w:customStyle="1" w:styleId="Default">
    <w:name w:val="Default"/>
    <w:rsid w:val="004B4551"/>
    <w:pPr>
      <w:autoSpaceDE w:val="0"/>
    </w:pPr>
    <w:rPr>
      <w:rFonts w:ascii="Arial" w:eastAsia="Times New Roman" w:hAnsi="Arial" w:cs="Arial"/>
      <w:color w:val="000000"/>
      <w:sz w:val="24"/>
      <w:szCs w:val="24"/>
      <w:lang w:eastAsia="zh-CN"/>
    </w:rPr>
  </w:style>
  <w:style w:type="paragraph" w:customStyle="1" w:styleId="NormalnyWeb1">
    <w:name w:val="Normalny (Web)1"/>
    <w:basedOn w:val="Normalny"/>
    <w:rsid w:val="004B4551"/>
    <w:pPr>
      <w:spacing w:before="280" w:after="280" w:line="240" w:lineRule="auto"/>
      <w:jc w:val="left"/>
    </w:pPr>
    <w:rPr>
      <w:rFonts w:ascii="Times New Roman" w:eastAsia="Times New Roman" w:hAnsi="Times New Roman"/>
      <w:sz w:val="24"/>
      <w:szCs w:val="24"/>
      <w:lang w:eastAsia="pl-PL"/>
    </w:rPr>
  </w:style>
  <w:style w:type="numbering" w:customStyle="1" w:styleId="WWNum74">
    <w:name w:val="WWNum74"/>
    <w:basedOn w:val="Bezlisty"/>
    <w:rsid w:val="00221890"/>
    <w:pPr>
      <w:numPr>
        <w:numId w:val="29"/>
      </w:numPr>
    </w:pPr>
  </w:style>
  <w:style w:type="character" w:styleId="Nierozpoznanawzmianka">
    <w:name w:val="Unresolved Mention"/>
    <w:basedOn w:val="Domylnaczcionkaakapitu"/>
    <w:uiPriority w:val="99"/>
    <w:semiHidden/>
    <w:unhideWhenUsed/>
    <w:rsid w:val="00E34F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9364183">
      <w:bodyDiv w:val="1"/>
      <w:marLeft w:val="0"/>
      <w:marRight w:val="0"/>
      <w:marTop w:val="0"/>
      <w:marBottom w:val="0"/>
      <w:divBdr>
        <w:top w:val="none" w:sz="0" w:space="0" w:color="auto"/>
        <w:left w:val="none" w:sz="0" w:space="0" w:color="auto"/>
        <w:bottom w:val="none" w:sz="0" w:space="0" w:color="auto"/>
        <w:right w:val="none" w:sz="0" w:space="0" w:color="auto"/>
      </w:divBdr>
    </w:div>
    <w:div w:id="1788622602">
      <w:bodyDiv w:val="1"/>
      <w:marLeft w:val="0"/>
      <w:marRight w:val="0"/>
      <w:marTop w:val="0"/>
      <w:marBottom w:val="0"/>
      <w:divBdr>
        <w:top w:val="none" w:sz="0" w:space="0" w:color="auto"/>
        <w:left w:val="none" w:sz="0" w:space="0" w:color="auto"/>
        <w:bottom w:val="none" w:sz="0" w:space="0" w:color="auto"/>
        <w:right w:val="none" w:sz="0" w:space="0" w:color="auto"/>
      </w:divBdr>
    </w:div>
    <w:div w:id="20553498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odo@dpsnp.rado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354C2D-6B78-4E2E-B084-022A24256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1943</Words>
  <Characters>11662</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Radom, dn</vt:lpstr>
    </vt:vector>
  </TitlesOfParts>
  <Company/>
  <LinksUpToDate>false</LinksUpToDate>
  <CharactersWithSpaces>13578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Radom, dn</dc:title>
  <dc:subject/>
  <dc:creator>Robert Kolasa</dc:creator>
  <dc:description/>
  <cp:lastModifiedBy>CENTRUM USŁUG WSPÓLNYCH DOMÓW POMOCY SPOŁECZNEJ W RADOMIU</cp:lastModifiedBy>
  <cp:revision>3</cp:revision>
  <cp:lastPrinted>2021-12-22T07:29:00Z</cp:lastPrinted>
  <dcterms:created xsi:type="dcterms:W3CDTF">2025-12-02T10:08:00Z</dcterms:created>
  <dcterms:modified xsi:type="dcterms:W3CDTF">2025-12-02T10:21:00Z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